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9EB" w:rsidRPr="005944B5" w:rsidRDefault="00A23B3E" w:rsidP="00ED1AAB">
      <w:pPr>
        <w:pStyle w:val="Titolo1"/>
        <w:spacing w:before="120"/>
        <w:jc w:val="center"/>
        <w:rPr>
          <w:rFonts w:asciiTheme="minorHAnsi" w:hAnsiTheme="minorHAnsi" w:cstheme="minorHAnsi"/>
          <w:lang w:val="en-GB"/>
        </w:rPr>
      </w:pPr>
      <w:r w:rsidRPr="005944B5">
        <w:rPr>
          <w:rFonts w:asciiTheme="minorHAnsi" w:hAnsiTheme="minorHAnsi" w:cstheme="minorHAnsi"/>
          <w:lang w:val="en-GB"/>
        </w:rPr>
        <w:t>A</w:t>
      </w:r>
      <w:r w:rsidR="00C764AE" w:rsidRPr="005944B5">
        <w:rPr>
          <w:rFonts w:asciiTheme="minorHAnsi" w:hAnsiTheme="minorHAnsi" w:cstheme="minorHAnsi"/>
          <w:lang w:val="en-GB"/>
        </w:rPr>
        <w:t>nnex</w:t>
      </w:r>
      <w:r w:rsidR="001C2BE7" w:rsidRPr="005944B5">
        <w:rPr>
          <w:rFonts w:asciiTheme="minorHAnsi" w:hAnsiTheme="minorHAnsi" w:cstheme="minorHAnsi"/>
          <w:lang w:val="en-GB"/>
        </w:rPr>
        <w:t xml:space="preserve"> a</w:t>
      </w:r>
      <w:r w:rsidR="007C19EB" w:rsidRPr="005944B5">
        <w:rPr>
          <w:rFonts w:asciiTheme="minorHAnsi" w:hAnsiTheme="minorHAnsi" w:cstheme="minorHAnsi"/>
          <w:lang w:val="en-GB"/>
        </w:rPr>
        <w:t xml:space="preserve"> </w:t>
      </w:r>
    </w:p>
    <w:p w:rsidR="00B322B9" w:rsidRPr="005944B5" w:rsidRDefault="00B322B9" w:rsidP="00B322B9">
      <w:pPr>
        <w:pStyle w:val="Titolo1"/>
        <w:spacing w:before="120"/>
        <w:jc w:val="center"/>
        <w:rPr>
          <w:rFonts w:asciiTheme="minorHAnsi" w:hAnsiTheme="minorHAnsi" w:cstheme="minorHAnsi"/>
          <w:sz w:val="22"/>
          <w:lang w:val="en-GB"/>
        </w:rPr>
      </w:pPr>
      <w:r w:rsidRPr="005944B5">
        <w:rPr>
          <w:rFonts w:asciiTheme="minorHAnsi" w:hAnsiTheme="minorHAnsi" w:cstheme="minorHAnsi"/>
          <w:sz w:val="22"/>
          <w:lang w:val="en-GB"/>
        </w:rPr>
        <w:t>Information concerning the procurement procedure and the contracting authority or contracting entity</w:t>
      </w:r>
    </w:p>
    <w:tbl>
      <w:tblPr>
        <w:tblStyle w:val="Grigliatabella"/>
        <w:tblW w:w="0" w:type="auto"/>
        <w:tblLook w:val="04A0"/>
      </w:tblPr>
      <w:tblGrid>
        <w:gridCol w:w="5056"/>
        <w:gridCol w:w="5056"/>
      </w:tblGrid>
      <w:tr w:rsidR="00051827" w:rsidRPr="00051827" w:rsidTr="00051827">
        <w:tc>
          <w:tcPr>
            <w:tcW w:w="5056" w:type="dxa"/>
          </w:tcPr>
          <w:p w:rsidR="00051827" w:rsidRPr="00A351E6" w:rsidRDefault="00051827" w:rsidP="00B322B9">
            <w:pPr>
              <w:pStyle w:val="NumPar1"/>
              <w:rPr>
                <w:rFonts w:asciiTheme="minorHAnsi" w:hAnsiTheme="minorHAnsi" w:cstheme="minorHAnsi"/>
                <w:b/>
                <w:bCs/>
                <w:sz w:val="22"/>
                <w:lang w:val="en-GB"/>
              </w:rPr>
            </w:pPr>
            <w:r w:rsidRPr="00A351E6">
              <w:rPr>
                <w:rFonts w:asciiTheme="minorHAnsi" w:hAnsiTheme="minorHAnsi" w:cstheme="minorHAnsi"/>
                <w:b/>
                <w:bCs/>
                <w:sz w:val="22"/>
                <w:lang w:val="en-GB"/>
              </w:rPr>
              <w:t>Information about publication</w:t>
            </w:r>
          </w:p>
          <w:p w:rsidR="00051827" w:rsidRPr="00A351E6" w:rsidRDefault="00051827" w:rsidP="00B322B9">
            <w:pPr>
              <w:pStyle w:val="NumPar1"/>
              <w:rPr>
                <w:rFonts w:asciiTheme="minorHAnsi" w:hAnsiTheme="minorHAnsi" w:cstheme="minorHAnsi"/>
                <w:lang w:val="en-GB"/>
              </w:rPr>
            </w:pPr>
            <w:r w:rsidRPr="00A351E6">
              <w:rPr>
                <w:rFonts w:asciiTheme="minorHAnsi" w:hAnsiTheme="minorHAnsi" w:cstheme="minorHAnsi"/>
                <w:sz w:val="22"/>
                <w:lang w:val="en-GB"/>
              </w:rPr>
              <w:t>Notice number in the Official Journal of the European Union</w:t>
            </w:r>
          </w:p>
        </w:tc>
        <w:tc>
          <w:tcPr>
            <w:tcW w:w="5056" w:type="dxa"/>
          </w:tcPr>
          <w:p w:rsidR="00051827" w:rsidRPr="00E25CFA" w:rsidRDefault="00051827" w:rsidP="00051827">
            <w:pPr>
              <w:pStyle w:val="NumPar1"/>
              <w:ind w:left="850" w:hanging="850"/>
              <w:rPr>
                <w:rFonts w:asciiTheme="minorHAnsi" w:hAnsiTheme="minorHAnsi" w:cstheme="minorHAnsi"/>
                <w:sz w:val="22"/>
                <w:lang w:val="en-GB"/>
              </w:rPr>
            </w:pPr>
          </w:p>
          <w:p w:rsidR="00D2568B" w:rsidRPr="00D2568B" w:rsidRDefault="00D2568B" w:rsidP="00D2568B">
            <w:pPr>
              <w:pStyle w:val="NumPar1"/>
              <w:ind w:left="850" w:hanging="850"/>
              <w:rPr>
                <w:rFonts w:asciiTheme="minorHAnsi" w:hAnsiTheme="minorHAnsi" w:cstheme="minorHAnsi"/>
                <w:bCs/>
                <w:sz w:val="22"/>
              </w:rPr>
            </w:pPr>
            <w:r w:rsidRPr="00D2568B">
              <w:rPr>
                <w:rFonts w:asciiTheme="minorHAnsi" w:hAnsiTheme="minorHAnsi" w:cstheme="minorHAnsi"/>
                <w:bCs/>
                <w:sz w:val="22"/>
              </w:rPr>
              <w:t>OJ/S S245</w:t>
            </w:r>
            <w:r w:rsidRPr="00D2568B">
              <w:rPr>
                <w:rFonts w:asciiTheme="minorHAnsi" w:hAnsiTheme="minorHAnsi" w:cstheme="minorHAnsi"/>
                <w:bCs/>
                <w:sz w:val="22"/>
              </w:rPr>
              <w:t xml:space="preserve"> </w:t>
            </w:r>
            <w:r w:rsidRPr="00D2568B">
              <w:rPr>
                <w:rFonts w:asciiTheme="minorHAnsi" w:hAnsiTheme="minorHAnsi" w:cstheme="minorHAnsi"/>
                <w:bCs/>
                <w:sz w:val="22"/>
              </w:rPr>
              <w:t>21/12/2017512307-2017</w:t>
            </w:r>
          </w:p>
        </w:tc>
      </w:tr>
      <w:tr w:rsidR="00051827" w:rsidRPr="005944B5" w:rsidTr="00051827">
        <w:tc>
          <w:tcPr>
            <w:tcW w:w="5056" w:type="dxa"/>
          </w:tcPr>
          <w:p w:rsidR="00051827" w:rsidRPr="005944B5" w:rsidRDefault="00051827" w:rsidP="00B322B9">
            <w:pPr>
              <w:pStyle w:val="NumPar1"/>
              <w:ind w:left="850" w:hanging="850"/>
              <w:rPr>
                <w:rFonts w:asciiTheme="minorHAnsi" w:hAnsiTheme="minorHAnsi" w:cstheme="minorHAnsi"/>
                <w:b/>
                <w:bCs/>
                <w:sz w:val="22"/>
                <w:lang w:val="en-GB"/>
              </w:rPr>
            </w:pPr>
            <w:r w:rsidRPr="005944B5">
              <w:rPr>
                <w:rFonts w:asciiTheme="minorHAnsi" w:hAnsiTheme="minorHAnsi" w:cstheme="minorHAnsi"/>
                <w:b/>
                <w:bCs/>
                <w:sz w:val="22"/>
                <w:lang w:val="en-GB"/>
              </w:rPr>
              <w:t>Identity of the procurer</w:t>
            </w:r>
          </w:p>
          <w:p w:rsidR="00051827" w:rsidRPr="005944B5" w:rsidRDefault="00051827" w:rsidP="00051827">
            <w:pPr>
              <w:pStyle w:val="NumPar1"/>
              <w:ind w:left="850" w:hanging="850"/>
              <w:rPr>
                <w:rFonts w:asciiTheme="minorHAnsi" w:hAnsiTheme="minorHAnsi" w:cstheme="minorHAnsi"/>
                <w:sz w:val="22"/>
                <w:lang w:val="en-GB"/>
              </w:rPr>
            </w:pPr>
            <w:r>
              <w:rPr>
                <w:rFonts w:asciiTheme="minorHAnsi" w:hAnsiTheme="minorHAnsi" w:cstheme="minorHAnsi"/>
                <w:sz w:val="22"/>
                <w:lang w:val="en-GB"/>
              </w:rPr>
              <w:t>Official name:</w:t>
            </w:r>
          </w:p>
          <w:p w:rsidR="00051827" w:rsidRPr="005944B5" w:rsidRDefault="00051827" w:rsidP="00B322B9">
            <w:pPr>
              <w:pStyle w:val="NumPar1"/>
              <w:ind w:left="850" w:hanging="850"/>
              <w:rPr>
                <w:rFonts w:asciiTheme="minorHAnsi" w:hAnsiTheme="minorHAnsi" w:cstheme="minorHAnsi"/>
                <w:sz w:val="22"/>
                <w:lang w:val="en-GB"/>
              </w:rPr>
            </w:pPr>
            <w:r w:rsidRPr="005944B5">
              <w:rPr>
                <w:rFonts w:asciiTheme="minorHAnsi" w:hAnsiTheme="minorHAnsi" w:cstheme="minorHAnsi"/>
                <w:sz w:val="22"/>
                <w:lang w:val="en-GB"/>
              </w:rPr>
              <w:t>Country:</w:t>
            </w:r>
          </w:p>
        </w:tc>
        <w:tc>
          <w:tcPr>
            <w:tcW w:w="5056" w:type="dxa"/>
          </w:tcPr>
          <w:p w:rsidR="00051827" w:rsidRPr="005944B5" w:rsidRDefault="00051827" w:rsidP="00B322B9">
            <w:pPr>
              <w:pStyle w:val="NumPar1"/>
              <w:ind w:left="850" w:hanging="850"/>
              <w:rPr>
                <w:rFonts w:asciiTheme="minorHAnsi" w:hAnsiTheme="minorHAnsi" w:cstheme="minorHAnsi"/>
                <w:sz w:val="22"/>
                <w:lang w:val="en-GB"/>
              </w:rPr>
            </w:pPr>
          </w:p>
          <w:p w:rsidR="00051827" w:rsidRPr="005944B5" w:rsidRDefault="00051827" w:rsidP="00B322B9">
            <w:pPr>
              <w:pStyle w:val="NumPar1"/>
              <w:ind w:left="850" w:hanging="850"/>
              <w:rPr>
                <w:rFonts w:asciiTheme="minorHAnsi" w:hAnsiTheme="minorHAnsi" w:cstheme="minorHAnsi"/>
                <w:sz w:val="22"/>
                <w:lang w:val="en-GB"/>
              </w:rPr>
            </w:pPr>
          </w:p>
        </w:tc>
      </w:tr>
      <w:tr w:rsidR="00051827" w:rsidRPr="00051827" w:rsidTr="00051827">
        <w:tc>
          <w:tcPr>
            <w:tcW w:w="5056" w:type="dxa"/>
          </w:tcPr>
          <w:p w:rsidR="00051827" w:rsidRPr="005944B5" w:rsidRDefault="00051827" w:rsidP="00B322B9">
            <w:pPr>
              <w:pStyle w:val="NumPar1"/>
              <w:ind w:left="850" w:hanging="850"/>
              <w:rPr>
                <w:rFonts w:asciiTheme="minorHAnsi" w:hAnsiTheme="minorHAnsi" w:cstheme="minorHAnsi"/>
                <w:b/>
                <w:bCs/>
                <w:sz w:val="22"/>
                <w:lang w:val="en-GB"/>
              </w:rPr>
            </w:pPr>
            <w:r w:rsidRPr="005944B5">
              <w:rPr>
                <w:rFonts w:asciiTheme="minorHAnsi" w:hAnsiTheme="minorHAnsi" w:cstheme="minorHAnsi"/>
                <w:b/>
                <w:bCs/>
                <w:sz w:val="22"/>
                <w:lang w:val="en-GB"/>
              </w:rPr>
              <w:t>Information about the procurement procedure</w:t>
            </w:r>
          </w:p>
          <w:p w:rsidR="00051827" w:rsidRPr="005944B5" w:rsidRDefault="00051827" w:rsidP="00051827">
            <w:pPr>
              <w:pStyle w:val="NumPar1"/>
              <w:ind w:left="850" w:hanging="850"/>
              <w:rPr>
                <w:rFonts w:asciiTheme="minorHAnsi" w:hAnsiTheme="minorHAnsi" w:cstheme="minorHAnsi"/>
                <w:sz w:val="22"/>
                <w:lang w:val="en-GB"/>
              </w:rPr>
            </w:pPr>
            <w:r w:rsidRPr="005944B5">
              <w:rPr>
                <w:rFonts w:asciiTheme="minorHAnsi" w:hAnsiTheme="minorHAnsi" w:cstheme="minorHAnsi"/>
                <w:sz w:val="22"/>
                <w:lang w:val="en-GB"/>
              </w:rPr>
              <w:t>Title:</w:t>
            </w:r>
          </w:p>
          <w:p w:rsidR="00051827" w:rsidRPr="005944B5" w:rsidRDefault="00051827" w:rsidP="00051827">
            <w:pPr>
              <w:pStyle w:val="NumPar1"/>
              <w:ind w:left="850" w:hanging="850"/>
              <w:rPr>
                <w:rFonts w:asciiTheme="minorHAnsi" w:hAnsiTheme="minorHAnsi" w:cstheme="minorHAnsi"/>
                <w:b/>
                <w:sz w:val="22"/>
                <w:lang w:val="en-GB"/>
              </w:rPr>
            </w:pPr>
            <w:r w:rsidRPr="005944B5">
              <w:rPr>
                <w:rFonts w:asciiTheme="minorHAnsi" w:hAnsiTheme="minorHAnsi" w:cstheme="minorHAnsi"/>
                <w:sz w:val="22"/>
                <w:lang w:val="en-GB"/>
              </w:rPr>
              <w:t>Short description:</w:t>
            </w:r>
          </w:p>
        </w:tc>
        <w:tc>
          <w:tcPr>
            <w:tcW w:w="5056" w:type="dxa"/>
          </w:tcPr>
          <w:p w:rsidR="00051827" w:rsidRDefault="00051827" w:rsidP="00A351E6">
            <w:pPr>
              <w:pStyle w:val="NumPar1"/>
              <w:ind w:left="47"/>
              <w:rPr>
                <w:rFonts w:asciiTheme="minorHAnsi" w:hAnsiTheme="minorHAnsi" w:cstheme="minorHAnsi"/>
                <w:sz w:val="22"/>
                <w:lang w:val="en-GB"/>
              </w:rPr>
            </w:pPr>
          </w:p>
          <w:p w:rsidR="00051827" w:rsidRPr="005944B5" w:rsidRDefault="00051827" w:rsidP="00051827">
            <w:pPr>
              <w:pStyle w:val="NumPar1"/>
              <w:ind w:left="47"/>
              <w:rPr>
                <w:rFonts w:asciiTheme="minorHAnsi" w:hAnsiTheme="minorHAnsi" w:cstheme="minorHAnsi"/>
                <w:sz w:val="22"/>
                <w:lang w:val="en-GB"/>
              </w:rPr>
            </w:pPr>
          </w:p>
        </w:tc>
      </w:tr>
    </w:tbl>
    <w:p w:rsidR="003F683C" w:rsidRPr="005944B5" w:rsidRDefault="003F683C" w:rsidP="003F683C">
      <w:pPr>
        <w:pStyle w:val="SectionTitle"/>
        <w:spacing w:after="120"/>
        <w:rPr>
          <w:rFonts w:asciiTheme="minorHAnsi" w:eastAsia="font292" w:hAnsiTheme="minorHAnsi" w:cstheme="minorHAnsi"/>
          <w:bCs/>
          <w:sz w:val="22"/>
          <w:lang w:val="en-GB"/>
        </w:rPr>
      </w:pPr>
      <w:r w:rsidRPr="005944B5">
        <w:rPr>
          <w:rFonts w:asciiTheme="minorHAnsi" w:eastAsia="font292" w:hAnsiTheme="minorHAnsi" w:cstheme="minorHAnsi"/>
          <w:bCs/>
          <w:sz w:val="22"/>
          <w:lang w:val="en-GB"/>
        </w:rPr>
        <w:t>Information concerning the economic operator</w:t>
      </w:r>
    </w:p>
    <w:p w:rsidR="00A23B3E" w:rsidRPr="005944B5" w:rsidRDefault="00A23B3E" w:rsidP="00760550">
      <w:pPr>
        <w:pStyle w:val="SectionTitle"/>
        <w:spacing w:after="120"/>
        <w:rPr>
          <w:rFonts w:asciiTheme="minorHAnsi" w:hAnsiTheme="minorHAnsi" w:cstheme="minorHAnsi"/>
          <w:b w:val="0"/>
          <w:sz w:val="22"/>
          <w:lang w:val="en-GB"/>
        </w:rPr>
      </w:pPr>
      <w:r w:rsidRPr="005944B5">
        <w:rPr>
          <w:rFonts w:asciiTheme="minorHAnsi" w:hAnsiTheme="minorHAnsi" w:cstheme="minorHAnsi"/>
          <w:b w:val="0"/>
          <w:caps/>
          <w:sz w:val="22"/>
          <w:lang w:val="en-GB"/>
        </w:rPr>
        <w:t xml:space="preserve">A: </w:t>
      </w:r>
      <w:r w:rsidR="003F683C" w:rsidRPr="005944B5">
        <w:rPr>
          <w:rFonts w:asciiTheme="minorHAnsi" w:hAnsiTheme="minorHAnsi" w:cstheme="minorHAnsi"/>
          <w:b w:val="0"/>
          <w:bCs/>
          <w:caps/>
          <w:sz w:val="22"/>
          <w:lang w:val="en-GB"/>
        </w:rPr>
        <w:t>Information about the economic operator</w:t>
      </w:r>
    </w:p>
    <w:tbl>
      <w:tblPr>
        <w:tblW w:w="10207" w:type="dxa"/>
        <w:tblInd w:w="-49" w:type="dxa"/>
        <w:tblCellMar>
          <w:left w:w="93" w:type="dxa"/>
        </w:tblCellMar>
        <w:tblLook w:val="0000"/>
      </w:tblPr>
      <w:tblGrid>
        <w:gridCol w:w="5245"/>
        <w:gridCol w:w="4962"/>
      </w:tblGrid>
      <w:tr w:rsidR="00A23B3E" w:rsidRPr="005944B5" w:rsidTr="00F535D3">
        <w:tc>
          <w:tcPr>
            <w:tcW w:w="5245"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F62BDB" w:rsidP="00760550">
            <w:pPr>
              <w:pStyle w:val="NumPar1"/>
              <w:spacing w:after="0"/>
              <w:ind w:left="850" w:hanging="850"/>
              <w:rPr>
                <w:rFonts w:asciiTheme="minorHAnsi" w:hAnsiTheme="minorHAnsi" w:cstheme="minorHAnsi"/>
                <w:sz w:val="22"/>
                <w:lang w:val="en-GB"/>
              </w:rPr>
            </w:pPr>
            <w:r w:rsidRPr="005944B5">
              <w:rPr>
                <w:rFonts w:asciiTheme="minorHAnsi" w:hAnsiTheme="minorHAnsi" w:cstheme="minorHAnsi"/>
                <w:sz w:val="22"/>
                <w:lang w:val="en-GB"/>
              </w:rPr>
              <w:t xml:space="preserve">Name: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pStyle w:val="Text1"/>
              <w:ind w:left="0"/>
              <w:rPr>
                <w:rFonts w:asciiTheme="minorHAnsi" w:hAnsiTheme="minorHAnsi" w:cstheme="minorHAnsi"/>
                <w:sz w:val="22"/>
                <w:lang w:val="en-GB"/>
              </w:rPr>
            </w:pPr>
          </w:p>
        </w:tc>
      </w:tr>
      <w:tr w:rsidR="00A23B3E" w:rsidRPr="00D2568B" w:rsidTr="00F535D3">
        <w:trPr>
          <w:trHeight w:val="826"/>
        </w:trPr>
        <w:tc>
          <w:tcPr>
            <w:tcW w:w="5245" w:type="dxa"/>
            <w:tcBorders>
              <w:top w:val="single" w:sz="4" w:space="0" w:color="00000A"/>
              <w:left w:val="single" w:sz="4" w:space="0" w:color="00000A"/>
              <w:bottom w:val="single" w:sz="4" w:space="0" w:color="00000A"/>
              <w:right w:val="single" w:sz="4" w:space="0" w:color="00000A"/>
            </w:tcBorders>
            <w:shd w:val="clear" w:color="auto" w:fill="FFFFFF"/>
          </w:tcPr>
          <w:p w:rsidR="00F62BDB" w:rsidRPr="005944B5" w:rsidRDefault="00F62BDB" w:rsidP="002C497D">
            <w:pPr>
              <w:pStyle w:val="Text1"/>
              <w:ind w:left="0"/>
              <w:jc w:val="both"/>
              <w:rPr>
                <w:rFonts w:asciiTheme="minorHAnsi" w:hAnsiTheme="minorHAnsi" w:cstheme="minorHAnsi"/>
                <w:sz w:val="22"/>
                <w:lang w:val="en-GB"/>
              </w:rPr>
            </w:pPr>
            <w:r w:rsidRPr="005944B5">
              <w:rPr>
                <w:rFonts w:asciiTheme="minorHAnsi" w:hAnsiTheme="minorHAnsi" w:cstheme="minorHAnsi"/>
                <w:sz w:val="22"/>
                <w:lang w:val="en-GB"/>
              </w:rPr>
              <w:t xml:space="preserve">VAT number, if applicable: </w:t>
            </w:r>
          </w:p>
          <w:p w:rsidR="00A23B3E" w:rsidRPr="005944B5" w:rsidRDefault="00F62BDB" w:rsidP="007664AA">
            <w:pPr>
              <w:pStyle w:val="Text1"/>
              <w:ind w:left="0"/>
              <w:jc w:val="both"/>
              <w:rPr>
                <w:rFonts w:asciiTheme="minorHAnsi" w:hAnsiTheme="minorHAnsi" w:cstheme="minorHAnsi"/>
                <w:sz w:val="22"/>
                <w:lang w:val="en-GB"/>
              </w:rPr>
            </w:pPr>
            <w:r w:rsidRPr="005944B5">
              <w:rPr>
                <w:rFonts w:asciiTheme="minorHAnsi" w:hAnsiTheme="minorHAnsi" w:cstheme="minorHAnsi"/>
                <w:sz w:val="22"/>
                <w:lang w:val="en-GB"/>
              </w:rPr>
              <w:t xml:space="preserve">If no VAT number is applicable, please indicate another national identification number, if required and applicable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pStyle w:val="Text1"/>
              <w:ind w:left="0"/>
              <w:rPr>
                <w:rFonts w:asciiTheme="minorHAnsi" w:hAnsiTheme="minorHAnsi" w:cstheme="minorHAnsi"/>
                <w:sz w:val="22"/>
                <w:lang w:val="en-GB"/>
              </w:rPr>
            </w:pPr>
          </w:p>
        </w:tc>
      </w:tr>
      <w:tr w:rsidR="00A23B3E" w:rsidRPr="005944B5" w:rsidTr="00F535D3">
        <w:tc>
          <w:tcPr>
            <w:tcW w:w="5245"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B322B9">
            <w:pPr>
              <w:pStyle w:val="Text1"/>
              <w:ind w:left="0"/>
              <w:rPr>
                <w:rFonts w:asciiTheme="minorHAnsi" w:hAnsiTheme="minorHAnsi" w:cstheme="minorHAnsi"/>
                <w:sz w:val="22"/>
                <w:lang w:val="en-GB"/>
              </w:rPr>
            </w:pPr>
            <w:r w:rsidRPr="005944B5">
              <w:rPr>
                <w:rFonts w:asciiTheme="minorHAnsi" w:hAnsiTheme="minorHAnsi" w:cstheme="minorHAnsi"/>
                <w:sz w:val="22"/>
                <w:lang w:val="en-GB"/>
              </w:rPr>
              <w:t>A</w:t>
            </w:r>
            <w:r w:rsidR="00BE23F6" w:rsidRPr="005944B5">
              <w:rPr>
                <w:rFonts w:asciiTheme="minorHAnsi" w:hAnsiTheme="minorHAnsi" w:cstheme="minorHAnsi"/>
                <w:sz w:val="22"/>
                <w:lang w:val="en-GB"/>
              </w:rPr>
              <w:t xml:space="preserve">ddress: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pStyle w:val="Text1"/>
              <w:ind w:left="0"/>
              <w:rPr>
                <w:rFonts w:asciiTheme="minorHAnsi" w:hAnsiTheme="minorHAnsi" w:cstheme="minorHAnsi"/>
                <w:sz w:val="22"/>
                <w:lang w:val="en-GB"/>
              </w:rPr>
            </w:pPr>
          </w:p>
        </w:tc>
      </w:tr>
      <w:tr w:rsidR="00A23B3E" w:rsidRPr="00D2568B" w:rsidTr="00F535D3">
        <w:trPr>
          <w:trHeight w:val="1184"/>
        </w:trPr>
        <w:tc>
          <w:tcPr>
            <w:tcW w:w="5245"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BE23F6">
            <w:pPr>
              <w:pStyle w:val="Text1"/>
              <w:ind w:left="0"/>
              <w:rPr>
                <w:rFonts w:asciiTheme="minorHAnsi" w:hAnsiTheme="minorHAnsi" w:cstheme="minorHAnsi"/>
                <w:color w:val="000000"/>
                <w:sz w:val="22"/>
                <w:lang w:val="en-GB"/>
              </w:rPr>
            </w:pPr>
            <w:r w:rsidRPr="005944B5">
              <w:rPr>
                <w:rFonts w:asciiTheme="minorHAnsi" w:hAnsiTheme="minorHAnsi" w:cstheme="minorHAnsi"/>
                <w:color w:val="000000"/>
                <w:sz w:val="22"/>
                <w:lang w:val="en-GB"/>
              </w:rPr>
              <w:t>Contact person or persons:</w:t>
            </w:r>
          </w:p>
          <w:p w:rsidR="00BE23F6" w:rsidRPr="005944B5" w:rsidRDefault="00BE23F6">
            <w:pPr>
              <w:pStyle w:val="Text1"/>
              <w:ind w:left="0"/>
              <w:rPr>
                <w:rFonts w:asciiTheme="minorHAnsi" w:hAnsiTheme="minorHAnsi" w:cstheme="minorHAnsi"/>
                <w:color w:val="000000"/>
                <w:sz w:val="22"/>
                <w:lang w:val="en-GB"/>
              </w:rPr>
            </w:pPr>
            <w:r w:rsidRPr="005944B5">
              <w:rPr>
                <w:rFonts w:asciiTheme="minorHAnsi" w:hAnsiTheme="minorHAnsi" w:cstheme="minorHAnsi"/>
                <w:color w:val="000000"/>
                <w:sz w:val="22"/>
                <w:lang w:val="en-GB"/>
              </w:rPr>
              <w:t>Telephone:</w:t>
            </w:r>
          </w:p>
          <w:p w:rsidR="00A23B3E" w:rsidRPr="005944B5" w:rsidRDefault="00A23B3E">
            <w:pPr>
              <w:pStyle w:val="Text1"/>
              <w:ind w:left="0"/>
              <w:rPr>
                <w:rFonts w:asciiTheme="minorHAnsi" w:hAnsiTheme="minorHAnsi" w:cstheme="minorHAnsi"/>
                <w:color w:val="000000"/>
                <w:sz w:val="22"/>
                <w:lang w:val="en-GB"/>
              </w:rPr>
            </w:pPr>
            <w:r w:rsidRPr="005944B5">
              <w:rPr>
                <w:rFonts w:asciiTheme="minorHAnsi" w:hAnsiTheme="minorHAnsi" w:cstheme="minorHAnsi"/>
                <w:color w:val="000000"/>
                <w:sz w:val="22"/>
                <w:lang w:val="en-GB"/>
              </w:rPr>
              <w:t>PEC o</w:t>
            </w:r>
            <w:r w:rsidR="00BE23F6" w:rsidRPr="005944B5">
              <w:rPr>
                <w:rFonts w:asciiTheme="minorHAnsi" w:hAnsiTheme="minorHAnsi" w:cstheme="minorHAnsi"/>
                <w:color w:val="000000"/>
                <w:sz w:val="22"/>
                <w:lang w:val="en-GB"/>
              </w:rPr>
              <w:t>r</w:t>
            </w:r>
            <w:r w:rsidRPr="005944B5">
              <w:rPr>
                <w:rFonts w:asciiTheme="minorHAnsi" w:hAnsiTheme="minorHAnsi" w:cstheme="minorHAnsi"/>
                <w:color w:val="000000"/>
                <w:sz w:val="22"/>
                <w:lang w:val="en-GB"/>
              </w:rPr>
              <w:t xml:space="preserve"> e-mail:</w:t>
            </w:r>
          </w:p>
          <w:p w:rsidR="00A23B3E" w:rsidRPr="005944B5" w:rsidRDefault="007664AA">
            <w:pPr>
              <w:pStyle w:val="Text1"/>
              <w:ind w:left="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Internet address or web address </w:t>
            </w:r>
            <w:r w:rsidR="00BE23F6" w:rsidRPr="005944B5">
              <w:rPr>
                <w:rFonts w:asciiTheme="minorHAnsi" w:hAnsiTheme="minorHAnsi" w:cstheme="minorHAnsi"/>
                <w:color w:val="000000"/>
                <w:sz w:val="22"/>
                <w:lang w:val="en-GB"/>
              </w:rPr>
              <w:t>(</w:t>
            </w:r>
            <w:r w:rsidR="00BE23F6" w:rsidRPr="005944B5">
              <w:rPr>
                <w:rFonts w:asciiTheme="minorHAnsi" w:hAnsiTheme="minorHAnsi" w:cstheme="minorHAnsi"/>
                <w:i/>
                <w:color w:val="000000"/>
                <w:sz w:val="22"/>
                <w:lang w:val="en-GB"/>
              </w:rPr>
              <w:t>if applicable):</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pStyle w:val="Text1"/>
              <w:ind w:left="0"/>
              <w:rPr>
                <w:rFonts w:asciiTheme="minorHAnsi" w:hAnsiTheme="minorHAnsi" w:cstheme="minorHAnsi"/>
                <w:sz w:val="22"/>
                <w:lang w:val="en-GB"/>
              </w:rPr>
            </w:pPr>
          </w:p>
        </w:tc>
      </w:tr>
      <w:tr w:rsidR="00051827" w:rsidRPr="00B27E2E" w:rsidTr="00051827">
        <w:trPr>
          <w:trHeight w:val="1591"/>
        </w:trPr>
        <w:tc>
          <w:tcPr>
            <w:tcW w:w="5245" w:type="dxa"/>
            <w:tcBorders>
              <w:top w:val="single" w:sz="4" w:space="0" w:color="00000A"/>
              <w:left w:val="single" w:sz="4" w:space="0" w:color="00000A"/>
              <w:bottom w:val="single" w:sz="4" w:space="0" w:color="00000A"/>
              <w:right w:val="single" w:sz="4" w:space="0" w:color="00000A"/>
            </w:tcBorders>
            <w:shd w:val="clear" w:color="auto" w:fill="FFFFFF"/>
          </w:tcPr>
          <w:p w:rsidR="00051827" w:rsidRPr="00E25CFA" w:rsidRDefault="00E25CFA" w:rsidP="00B27E2E">
            <w:pPr>
              <w:pStyle w:val="Text1"/>
              <w:ind w:left="0"/>
              <w:rPr>
                <w:rFonts w:asciiTheme="minorHAnsi" w:hAnsiTheme="minorHAnsi" w:cstheme="minorHAnsi"/>
                <w:color w:val="000000"/>
                <w:sz w:val="22"/>
                <w:lang w:val="en-GB"/>
              </w:rPr>
            </w:pPr>
            <w:r w:rsidRPr="00E25CFA">
              <w:rPr>
                <w:rFonts w:asciiTheme="minorHAnsi" w:hAnsiTheme="minorHAnsi" w:cstheme="minorHAnsi"/>
                <w:color w:val="000000"/>
                <w:sz w:val="22"/>
                <w:lang w:val="en-GB"/>
              </w:rPr>
              <w:t xml:space="preserve">Enterprise size </w:t>
            </w:r>
            <w:r>
              <w:rPr>
                <w:rFonts w:asciiTheme="minorHAnsi" w:hAnsiTheme="minorHAnsi" w:cstheme="minorHAnsi"/>
                <w:color w:val="000000"/>
                <w:sz w:val="22"/>
                <w:lang w:val="en-GB"/>
              </w:rPr>
              <w:t>(according to</w:t>
            </w:r>
            <w:r w:rsidR="00F05039" w:rsidRPr="00E25CFA">
              <w:rPr>
                <w:rFonts w:asciiTheme="minorHAnsi" w:hAnsiTheme="minorHAnsi" w:cstheme="minorHAnsi"/>
                <w:color w:val="000000"/>
                <w:sz w:val="22"/>
                <w:lang w:val="en-GB"/>
              </w:rPr>
              <w:t xml:space="preserve"> Annex I at Regulation </w:t>
            </w:r>
            <w:r w:rsidR="00051827" w:rsidRPr="00E25CFA">
              <w:rPr>
                <w:rFonts w:asciiTheme="minorHAnsi" w:hAnsiTheme="minorHAnsi" w:cstheme="minorHAnsi"/>
                <w:color w:val="000000"/>
                <w:sz w:val="22"/>
                <w:lang w:val="en-GB"/>
              </w:rPr>
              <w:t xml:space="preserve"> UE n. 651/2014 </w:t>
            </w:r>
            <w:r w:rsidR="00B27E2E" w:rsidRPr="00E25CFA">
              <w:rPr>
                <w:rFonts w:asciiTheme="minorHAnsi" w:hAnsiTheme="minorHAnsi" w:cstheme="minorHAnsi"/>
                <w:color w:val="000000"/>
                <w:sz w:val="22"/>
                <w:lang w:val="en-GB"/>
              </w:rPr>
              <w:t xml:space="preserve">of the European Commission </w:t>
            </w:r>
            <w:r w:rsidR="00051827" w:rsidRPr="00E25CFA">
              <w:rPr>
                <w:rFonts w:asciiTheme="minorHAnsi" w:hAnsiTheme="minorHAnsi" w:cstheme="minorHAnsi"/>
                <w:color w:val="000000"/>
                <w:sz w:val="22"/>
                <w:lang w:val="en-GB"/>
              </w:rPr>
              <w:t>17/06/2014):</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051827" w:rsidRPr="00E25CFA" w:rsidRDefault="00051827" w:rsidP="00051827">
            <w:pPr>
              <w:pStyle w:val="Text1"/>
              <w:ind w:left="0"/>
              <w:rPr>
                <w:rFonts w:asciiTheme="minorHAnsi" w:hAnsiTheme="minorHAnsi" w:cstheme="minorHAnsi"/>
                <w:sz w:val="22"/>
                <w:lang w:val="en-GB"/>
              </w:rPr>
            </w:pPr>
            <w:r w:rsidRPr="00B27E2E">
              <w:rPr>
                <w:rFonts w:asciiTheme="minorHAnsi" w:hAnsiTheme="minorHAnsi" w:cstheme="minorHAnsi"/>
                <w:sz w:val="22"/>
              </w:rPr>
              <w:sym w:font="Wingdings 2" w:char="F02A"/>
            </w:r>
            <w:r w:rsidR="00F05039" w:rsidRPr="00E25CFA">
              <w:rPr>
                <w:rFonts w:asciiTheme="minorHAnsi" w:hAnsiTheme="minorHAnsi" w:cstheme="minorHAnsi"/>
                <w:sz w:val="22"/>
                <w:lang w:val="en-GB"/>
              </w:rPr>
              <w:t xml:space="preserve"> Micro enterprise</w:t>
            </w:r>
          </w:p>
          <w:p w:rsidR="00051827" w:rsidRPr="00E25CFA" w:rsidRDefault="00051827" w:rsidP="00051827">
            <w:pPr>
              <w:pStyle w:val="Text1"/>
              <w:ind w:left="0"/>
              <w:rPr>
                <w:rFonts w:asciiTheme="minorHAnsi" w:hAnsiTheme="minorHAnsi" w:cstheme="minorHAnsi"/>
                <w:sz w:val="22"/>
                <w:lang w:val="en-GB"/>
              </w:rPr>
            </w:pPr>
            <w:r w:rsidRPr="00B27E2E">
              <w:rPr>
                <w:rFonts w:asciiTheme="minorHAnsi" w:hAnsiTheme="minorHAnsi" w:cstheme="minorHAnsi"/>
                <w:sz w:val="22"/>
              </w:rPr>
              <w:sym w:font="Wingdings 2" w:char="F02A"/>
            </w:r>
            <w:r w:rsidR="00F05039" w:rsidRPr="00E25CFA">
              <w:rPr>
                <w:rFonts w:asciiTheme="minorHAnsi" w:hAnsiTheme="minorHAnsi" w:cstheme="minorHAnsi"/>
                <w:sz w:val="22"/>
                <w:lang w:val="en-GB"/>
              </w:rPr>
              <w:t xml:space="preserve"> Small enterprise</w:t>
            </w:r>
          </w:p>
          <w:p w:rsidR="00051827" w:rsidRPr="00B27E2E" w:rsidRDefault="00051827" w:rsidP="00051827">
            <w:pPr>
              <w:pStyle w:val="Text1"/>
              <w:ind w:left="0"/>
              <w:rPr>
                <w:rFonts w:asciiTheme="minorHAnsi" w:hAnsiTheme="minorHAnsi" w:cstheme="minorHAnsi"/>
                <w:sz w:val="22"/>
                <w:lang w:val="en-GB"/>
              </w:rPr>
            </w:pPr>
            <w:r w:rsidRPr="00B27E2E">
              <w:rPr>
                <w:rFonts w:asciiTheme="minorHAnsi" w:hAnsiTheme="minorHAnsi" w:cstheme="minorHAnsi"/>
                <w:sz w:val="22"/>
              </w:rPr>
              <w:sym w:font="Wingdings 2" w:char="F02A"/>
            </w:r>
            <w:r w:rsidR="00F05039" w:rsidRPr="00B27E2E">
              <w:rPr>
                <w:rFonts w:asciiTheme="minorHAnsi" w:hAnsiTheme="minorHAnsi" w:cstheme="minorHAnsi"/>
                <w:sz w:val="22"/>
                <w:lang w:val="en-GB"/>
              </w:rPr>
              <w:t xml:space="preserve"> Medium-size enterprise</w:t>
            </w:r>
          </w:p>
          <w:p w:rsidR="00051827" w:rsidRPr="00B27E2E" w:rsidRDefault="00051827" w:rsidP="00051827">
            <w:pPr>
              <w:pStyle w:val="Text1"/>
              <w:ind w:left="0"/>
              <w:rPr>
                <w:rFonts w:asciiTheme="minorHAnsi" w:hAnsiTheme="minorHAnsi" w:cstheme="minorHAnsi"/>
                <w:sz w:val="22"/>
                <w:lang w:val="en-GB"/>
              </w:rPr>
            </w:pPr>
            <w:r w:rsidRPr="00B27E2E">
              <w:rPr>
                <w:rFonts w:asciiTheme="minorHAnsi" w:hAnsiTheme="minorHAnsi" w:cstheme="minorHAnsi"/>
                <w:sz w:val="22"/>
              </w:rPr>
              <w:sym w:font="Wingdings 2" w:char="F02A"/>
            </w:r>
            <w:r w:rsidRPr="00B27E2E">
              <w:rPr>
                <w:rFonts w:asciiTheme="minorHAnsi" w:hAnsiTheme="minorHAnsi" w:cstheme="minorHAnsi"/>
                <w:sz w:val="22"/>
                <w:lang w:val="en-GB"/>
              </w:rPr>
              <w:t xml:space="preserve"> </w:t>
            </w:r>
            <w:r w:rsidR="00B27E2E" w:rsidRPr="00B27E2E">
              <w:rPr>
                <w:rFonts w:asciiTheme="minorHAnsi" w:hAnsiTheme="minorHAnsi" w:cstheme="minorHAnsi"/>
                <w:sz w:val="22"/>
                <w:lang w:val="en-GB"/>
              </w:rPr>
              <w:t>Large enterprise</w:t>
            </w:r>
          </w:p>
        </w:tc>
      </w:tr>
    </w:tbl>
    <w:p w:rsidR="00051827" w:rsidRPr="00B27E2E" w:rsidRDefault="00051827" w:rsidP="007664AA">
      <w:pPr>
        <w:pStyle w:val="SectionTitle"/>
        <w:spacing w:after="120"/>
        <w:rPr>
          <w:rFonts w:asciiTheme="minorHAnsi" w:hAnsiTheme="minorHAnsi" w:cstheme="minorHAnsi"/>
          <w:b w:val="0"/>
          <w:caps/>
          <w:sz w:val="22"/>
          <w:lang w:val="en-GB"/>
        </w:rPr>
      </w:pPr>
    </w:p>
    <w:p w:rsidR="00051827" w:rsidRPr="00B27E2E" w:rsidRDefault="00051827">
      <w:pPr>
        <w:suppressAutoHyphens w:val="0"/>
        <w:spacing w:before="0" w:after="0"/>
        <w:rPr>
          <w:rFonts w:asciiTheme="minorHAnsi" w:hAnsiTheme="minorHAnsi" w:cstheme="minorHAnsi"/>
          <w:caps/>
          <w:smallCaps/>
          <w:sz w:val="22"/>
          <w:lang w:val="en-GB"/>
        </w:rPr>
      </w:pPr>
      <w:r w:rsidRPr="00B27E2E">
        <w:rPr>
          <w:rFonts w:asciiTheme="minorHAnsi" w:hAnsiTheme="minorHAnsi" w:cstheme="minorHAnsi"/>
          <w:b/>
          <w:caps/>
          <w:sz w:val="22"/>
          <w:lang w:val="en-GB"/>
        </w:rPr>
        <w:br w:type="page"/>
      </w:r>
    </w:p>
    <w:p w:rsidR="00051827" w:rsidRPr="00B27E2E" w:rsidRDefault="00051827" w:rsidP="007664AA">
      <w:pPr>
        <w:pStyle w:val="SectionTitle"/>
        <w:spacing w:after="120"/>
        <w:rPr>
          <w:rFonts w:asciiTheme="minorHAnsi" w:hAnsiTheme="minorHAnsi" w:cstheme="minorHAnsi"/>
          <w:b w:val="0"/>
          <w:caps/>
          <w:sz w:val="22"/>
          <w:lang w:val="en-GB"/>
        </w:rPr>
      </w:pPr>
    </w:p>
    <w:p w:rsidR="00BE23F6" w:rsidRPr="005944B5" w:rsidRDefault="00A23B3E" w:rsidP="007664AA">
      <w:pPr>
        <w:pStyle w:val="SectionTitle"/>
        <w:spacing w:after="120"/>
        <w:rPr>
          <w:rFonts w:asciiTheme="minorHAnsi" w:hAnsiTheme="minorHAnsi" w:cstheme="minorHAnsi"/>
          <w:b w:val="0"/>
          <w:caps/>
          <w:sz w:val="22"/>
          <w:lang w:val="en-GB"/>
        </w:rPr>
      </w:pPr>
      <w:r w:rsidRPr="005944B5">
        <w:rPr>
          <w:rFonts w:asciiTheme="minorHAnsi" w:hAnsiTheme="minorHAnsi" w:cstheme="minorHAnsi"/>
          <w:b w:val="0"/>
          <w:caps/>
          <w:sz w:val="22"/>
          <w:lang w:val="en-GB"/>
        </w:rPr>
        <w:t>B</w:t>
      </w:r>
      <w:r w:rsidR="00BE23F6" w:rsidRPr="005944B5">
        <w:rPr>
          <w:rFonts w:asciiTheme="minorHAnsi" w:hAnsiTheme="minorHAnsi" w:cstheme="minorHAnsi"/>
          <w:b w:val="0"/>
          <w:caps/>
          <w:sz w:val="22"/>
          <w:lang w:val="en-GB"/>
        </w:rPr>
        <w:t>: Information about representatives of the economic operator</w:t>
      </w:r>
    </w:p>
    <w:tbl>
      <w:tblPr>
        <w:tblW w:w="0" w:type="auto"/>
        <w:tblInd w:w="-20" w:type="dxa"/>
        <w:tblLayout w:type="fixed"/>
        <w:tblCellMar>
          <w:left w:w="93" w:type="dxa"/>
        </w:tblCellMar>
        <w:tblLook w:val="0000"/>
      </w:tblPr>
      <w:tblGrid>
        <w:gridCol w:w="5216"/>
        <w:gridCol w:w="4962"/>
      </w:tblGrid>
      <w:tr w:rsidR="00A23B3E" w:rsidRPr="00D2568B" w:rsidTr="00F535D3">
        <w:tc>
          <w:tcPr>
            <w:tcW w:w="5216" w:type="dxa"/>
            <w:tcBorders>
              <w:top w:val="single" w:sz="4" w:space="0" w:color="00000A"/>
              <w:left w:val="single" w:sz="4" w:space="0" w:color="00000A"/>
              <w:bottom w:val="single" w:sz="4" w:space="0" w:color="00000A"/>
              <w:right w:val="single" w:sz="4" w:space="0" w:color="00000A"/>
            </w:tcBorders>
            <w:shd w:val="clear" w:color="auto" w:fill="FFFFFF"/>
          </w:tcPr>
          <w:p w:rsidR="00BE23F6" w:rsidRPr="005944B5" w:rsidRDefault="005944B5" w:rsidP="00B322B9">
            <w:pPr>
              <w:pStyle w:val="Text1"/>
              <w:spacing w:after="0"/>
              <w:ind w:left="0"/>
              <w:rPr>
                <w:rFonts w:asciiTheme="minorHAnsi" w:hAnsiTheme="minorHAnsi" w:cstheme="minorHAnsi"/>
                <w:sz w:val="22"/>
                <w:lang w:val="en-GB"/>
              </w:rPr>
            </w:pPr>
            <w:r>
              <w:rPr>
                <w:rFonts w:asciiTheme="minorHAnsi" w:hAnsiTheme="minorHAnsi" w:cstheme="minorHAnsi"/>
                <w:sz w:val="22"/>
                <w:lang w:val="en-GB"/>
              </w:rPr>
              <w:t>Name:</w:t>
            </w:r>
          </w:p>
          <w:p w:rsidR="00F535D3" w:rsidRPr="005944B5" w:rsidRDefault="00BE23F6" w:rsidP="00B322B9">
            <w:pPr>
              <w:pStyle w:val="Text1"/>
              <w:spacing w:after="0"/>
              <w:ind w:left="0"/>
              <w:rPr>
                <w:rFonts w:asciiTheme="minorHAnsi" w:hAnsiTheme="minorHAnsi" w:cstheme="minorHAnsi"/>
                <w:sz w:val="22"/>
                <w:lang w:val="en-GB"/>
              </w:rPr>
            </w:pPr>
            <w:r w:rsidRPr="005944B5">
              <w:rPr>
                <w:rFonts w:asciiTheme="minorHAnsi" w:hAnsiTheme="minorHAnsi" w:cstheme="minorHAnsi"/>
                <w:sz w:val="22"/>
                <w:lang w:val="en-GB"/>
              </w:rPr>
              <w:t>date and place of birth</w:t>
            </w:r>
            <w:r w:rsidR="00A23B3E" w:rsidRPr="005944B5">
              <w:rPr>
                <w:rFonts w:asciiTheme="minorHAnsi" w:hAnsiTheme="minorHAnsi" w:cstheme="minorHAnsi"/>
                <w:sz w:val="22"/>
                <w:lang w:val="en-GB"/>
              </w:rPr>
              <w:t xml:space="preserve">: </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p>
        </w:tc>
      </w:tr>
      <w:tr w:rsidR="00A23B3E" w:rsidRPr="00D2568B" w:rsidTr="00F535D3">
        <w:tc>
          <w:tcPr>
            <w:tcW w:w="5216"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BE23F6" w:rsidP="00B322B9">
            <w:pPr>
              <w:pStyle w:val="Text1"/>
              <w:ind w:left="0"/>
              <w:rPr>
                <w:rFonts w:asciiTheme="minorHAnsi" w:hAnsiTheme="minorHAnsi" w:cstheme="minorHAnsi"/>
                <w:sz w:val="22"/>
                <w:lang w:val="en-GB"/>
              </w:rPr>
            </w:pPr>
            <w:r w:rsidRPr="005944B5">
              <w:rPr>
                <w:rFonts w:asciiTheme="minorHAnsi" w:hAnsiTheme="minorHAnsi" w:cstheme="minorHAnsi"/>
                <w:sz w:val="22"/>
                <w:lang w:val="en-GB"/>
              </w:rPr>
              <w:t>Position/Acting in the capacity of:</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p>
        </w:tc>
      </w:tr>
      <w:tr w:rsidR="00A23B3E" w:rsidRPr="005944B5" w:rsidTr="00F535D3">
        <w:tc>
          <w:tcPr>
            <w:tcW w:w="5216"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BE23F6" w:rsidP="00B322B9">
            <w:pPr>
              <w:pStyle w:val="Text1"/>
              <w:ind w:left="0"/>
              <w:rPr>
                <w:rFonts w:asciiTheme="minorHAnsi" w:hAnsiTheme="minorHAnsi" w:cstheme="minorHAnsi"/>
                <w:sz w:val="22"/>
                <w:lang w:val="en-GB"/>
              </w:rPr>
            </w:pPr>
            <w:r w:rsidRPr="005944B5">
              <w:rPr>
                <w:rFonts w:asciiTheme="minorHAnsi" w:hAnsiTheme="minorHAnsi" w:cstheme="minorHAnsi"/>
                <w:sz w:val="22"/>
                <w:lang w:val="en-GB"/>
              </w:rPr>
              <w:t>Address</w:t>
            </w:r>
            <w:r w:rsidR="00A23B3E" w:rsidRPr="005944B5">
              <w:rPr>
                <w:rFonts w:asciiTheme="minorHAnsi" w:hAnsiTheme="minorHAnsi" w:cstheme="minorHAnsi"/>
                <w:sz w:val="22"/>
                <w:lang w:val="en-GB"/>
              </w:rPr>
              <w:t>:</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p>
        </w:tc>
      </w:tr>
      <w:tr w:rsidR="00A23B3E" w:rsidRPr="005944B5" w:rsidTr="00F535D3">
        <w:tc>
          <w:tcPr>
            <w:tcW w:w="5216"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BE23F6" w:rsidP="00B322B9">
            <w:pPr>
              <w:pStyle w:val="Text1"/>
              <w:ind w:left="0"/>
              <w:rPr>
                <w:rFonts w:asciiTheme="minorHAnsi" w:hAnsiTheme="minorHAnsi" w:cstheme="minorHAnsi"/>
                <w:sz w:val="22"/>
                <w:lang w:val="en-GB"/>
              </w:rPr>
            </w:pPr>
            <w:r w:rsidRPr="005944B5">
              <w:rPr>
                <w:rFonts w:asciiTheme="minorHAnsi" w:hAnsiTheme="minorHAnsi" w:cstheme="minorHAnsi"/>
                <w:sz w:val="22"/>
                <w:lang w:val="en-GB"/>
              </w:rPr>
              <w:t>Telephone</w:t>
            </w:r>
            <w:r w:rsidR="00A23B3E" w:rsidRPr="005944B5">
              <w:rPr>
                <w:rFonts w:asciiTheme="minorHAnsi" w:hAnsiTheme="minorHAnsi" w:cstheme="minorHAnsi"/>
                <w:sz w:val="22"/>
                <w:lang w:val="en-GB"/>
              </w:rPr>
              <w:t>:</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p>
        </w:tc>
      </w:tr>
      <w:tr w:rsidR="00A23B3E" w:rsidRPr="005944B5" w:rsidTr="00F535D3">
        <w:tc>
          <w:tcPr>
            <w:tcW w:w="5216"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r w:rsidRPr="005944B5">
              <w:rPr>
                <w:rFonts w:asciiTheme="minorHAnsi" w:hAnsiTheme="minorHAnsi" w:cstheme="minorHAnsi"/>
                <w:sz w:val="22"/>
                <w:lang w:val="en-GB"/>
              </w:rPr>
              <w:t>E-mail:</w:t>
            </w:r>
          </w:p>
        </w:tc>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B322B9">
            <w:pPr>
              <w:pStyle w:val="Text1"/>
              <w:ind w:left="0"/>
              <w:rPr>
                <w:rFonts w:asciiTheme="minorHAnsi" w:hAnsiTheme="minorHAnsi" w:cstheme="minorHAnsi"/>
                <w:sz w:val="22"/>
                <w:lang w:val="en-GB"/>
              </w:rPr>
            </w:pPr>
          </w:p>
        </w:tc>
      </w:tr>
    </w:tbl>
    <w:p w:rsidR="00E25CFA" w:rsidRDefault="00E25CFA" w:rsidP="000303A9">
      <w:pPr>
        <w:pStyle w:val="SectionTitle"/>
        <w:spacing w:after="120"/>
        <w:rPr>
          <w:rFonts w:asciiTheme="minorHAnsi" w:hAnsiTheme="minorHAnsi" w:cstheme="minorHAnsi"/>
          <w:bCs/>
          <w:sz w:val="22"/>
          <w:lang w:val="en-GB"/>
        </w:rPr>
      </w:pPr>
    </w:p>
    <w:p w:rsidR="00E25CFA" w:rsidRDefault="00E25CFA">
      <w:pPr>
        <w:suppressAutoHyphens w:val="0"/>
        <w:spacing w:before="0" w:after="0"/>
        <w:rPr>
          <w:rFonts w:asciiTheme="minorHAnsi" w:hAnsiTheme="minorHAnsi" w:cstheme="minorHAnsi"/>
          <w:b/>
          <w:bCs/>
          <w:smallCaps/>
          <w:sz w:val="22"/>
          <w:lang w:val="en-GB"/>
        </w:rPr>
      </w:pPr>
      <w:r>
        <w:rPr>
          <w:rFonts w:asciiTheme="minorHAnsi" w:hAnsiTheme="minorHAnsi" w:cstheme="minorHAnsi"/>
          <w:bCs/>
          <w:sz w:val="22"/>
          <w:lang w:val="en-GB"/>
        </w:rPr>
        <w:br w:type="page"/>
      </w:r>
    </w:p>
    <w:p w:rsidR="000303A9" w:rsidRPr="005944B5" w:rsidRDefault="000303A9" w:rsidP="000303A9">
      <w:pPr>
        <w:pStyle w:val="SectionTitle"/>
        <w:spacing w:after="120"/>
        <w:rPr>
          <w:rFonts w:asciiTheme="minorHAnsi" w:hAnsiTheme="minorHAnsi" w:cstheme="minorHAnsi"/>
          <w:bCs/>
          <w:sz w:val="22"/>
          <w:lang w:val="en-GB"/>
        </w:rPr>
      </w:pPr>
      <w:r w:rsidRPr="005944B5">
        <w:rPr>
          <w:rFonts w:asciiTheme="minorHAnsi" w:hAnsiTheme="minorHAnsi" w:cstheme="minorHAnsi"/>
          <w:bCs/>
          <w:sz w:val="22"/>
          <w:lang w:val="en-GB"/>
        </w:rPr>
        <w:lastRenderedPageBreak/>
        <w:t>Exclusion grounds</w:t>
      </w:r>
    </w:p>
    <w:p w:rsidR="00A23B3E" w:rsidRPr="005944B5" w:rsidRDefault="000303A9" w:rsidP="00760550">
      <w:pPr>
        <w:jc w:val="center"/>
        <w:rPr>
          <w:rFonts w:ascii="Calibri" w:hAnsi="Calibri" w:cs="Calibri"/>
          <w:w w:val="0"/>
          <w:sz w:val="22"/>
          <w:lang w:val="en-GB"/>
        </w:rPr>
      </w:pPr>
      <w:r w:rsidRPr="005944B5">
        <w:rPr>
          <w:rFonts w:asciiTheme="minorHAnsi" w:hAnsiTheme="minorHAnsi" w:cstheme="minorHAnsi"/>
          <w:b/>
          <w:sz w:val="22"/>
          <w:lang w:val="en-GB"/>
        </w:rPr>
        <w:t xml:space="preserve"> </w:t>
      </w:r>
      <w:r w:rsidR="00760550" w:rsidRPr="005944B5">
        <w:rPr>
          <w:rFonts w:ascii="Calibri" w:hAnsi="Calibri" w:cs="Calibri"/>
          <w:w w:val="0"/>
          <w:sz w:val="22"/>
          <w:lang w:val="en-GB"/>
        </w:rPr>
        <w:t xml:space="preserve">A: GROUNDS RELATING TO CRIMINAL CONVICTIONS </w:t>
      </w:r>
    </w:p>
    <w:tbl>
      <w:tblPr>
        <w:tblW w:w="0" w:type="auto"/>
        <w:tblInd w:w="-20" w:type="dxa"/>
        <w:tblLayout w:type="fixed"/>
        <w:tblCellMar>
          <w:left w:w="93" w:type="dxa"/>
        </w:tblCellMar>
        <w:tblLook w:val="0000"/>
      </w:tblPr>
      <w:tblGrid>
        <w:gridCol w:w="6492"/>
        <w:gridCol w:w="3686"/>
      </w:tblGrid>
      <w:tr w:rsidR="00B77A7E" w:rsidRPr="00D2568B" w:rsidTr="000303A9">
        <w:trPr>
          <w:trHeight w:val="533"/>
        </w:trPr>
        <w:tc>
          <w:tcPr>
            <w:tcW w:w="10178" w:type="dxa"/>
            <w:gridSpan w:val="2"/>
            <w:tcBorders>
              <w:top w:val="single" w:sz="4" w:space="0" w:color="00000A"/>
              <w:left w:val="single" w:sz="4" w:space="0" w:color="00000A"/>
              <w:bottom w:val="single" w:sz="4" w:space="0" w:color="00000A"/>
              <w:right w:val="single" w:sz="4" w:space="0" w:color="00000A"/>
            </w:tcBorders>
            <w:shd w:val="clear" w:color="auto" w:fill="FFFFFF"/>
          </w:tcPr>
          <w:p w:rsidR="00B77A7E" w:rsidRPr="005944B5" w:rsidRDefault="000303A9">
            <w:pPr>
              <w:spacing w:after="0"/>
              <w:rPr>
                <w:rFonts w:asciiTheme="minorHAnsi" w:hAnsiTheme="minorHAnsi" w:cstheme="minorHAnsi"/>
                <w:color w:val="000000"/>
                <w:sz w:val="22"/>
                <w:lang w:val="en-GB"/>
              </w:rPr>
            </w:pPr>
            <w:r w:rsidRPr="005944B5">
              <w:rPr>
                <w:rFonts w:asciiTheme="minorHAnsi" w:hAnsiTheme="minorHAnsi" w:cstheme="minorHAnsi"/>
                <w:b/>
                <w:bCs/>
                <w:color w:val="000000"/>
                <w:sz w:val="22"/>
                <w:lang w:val="en-GB"/>
              </w:rPr>
              <w:t>Article 57(1) of Directive 2014/24/EU sets out the following reasons for exclusion</w:t>
            </w:r>
          </w:p>
        </w:tc>
      </w:tr>
      <w:tr w:rsidR="00A23B3E" w:rsidRPr="00D2568B" w:rsidTr="00B77A7E">
        <w:trPr>
          <w:trHeight w:val="1680"/>
        </w:trPr>
        <w:tc>
          <w:tcPr>
            <w:tcW w:w="6492" w:type="dxa"/>
            <w:tcBorders>
              <w:top w:val="single" w:sz="4" w:space="0" w:color="00000A"/>
              <w:left w:val="single" w:sz="4" w:space="0" w:color="00000A"/>
              <w:bottom w:val="single" w:sz="4" w:space="0" w:color="00000A"/>
              <w:right w:val="single" w:sz="4" w:space="0" w:color="00000A"/>
            </w:tcBorders>
            <w:shd w:val="clear" w:color="auto" w:fill="FFFFFF"/>
          </w:tcPr>
          <w:p w:rsidR="000303A9" w:rsidRPr="005944B5" w:rsidRDefault="000303A9" w:rsidP="001C2BE7">
            <w:pPr>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Has the economic operator itself or any person who is a member of its administrative, management or supervisory body or has powers of representation, decision or control therein been the subject of a conviction by final judgment, by a conviction rendered at the most five years ago or in which an exclusion period set out directly in the conviction continues to be applicable for any of the following reason?</w:t>
            </w:r>
          </w:p>
          <w:p w:rsidR="00CF5CB7" w:rsidRPr="005944B5" w:rsidRDefault="00B029E5" w:rsidP="001C2BE7">
            <w:pPr>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a)</w:t>
            </w:r>
            <w:r w:rsidR="00743690" w:rsidRPr="005944B5">
              <w:rPr>
                <w:rFonts w:asciiTheme="minorHAnsi" w:hAnsiTheme="minorHAnsi" w:cstheme="minorHAnsi"/>
                <w:color w:val="000000"/>
                <w:sz w:val="22"/>
                <w:lang w:val="en-GB"/>
              </w:rPr>
              <w:t xml:space="preserve"> </w:t>
            </w:r>
            <w:r w:rsidR="000303A9" w:rsidRPr="005944B5">
              <w:rPr>
                <w:rFonts w:asciiTheme="minorHAnsi" w:hAnsiTheme="minorHAnsi" w:cstheme="minorHAnsi"/>
                <w:bCs/>
                <w:color w:val="000000"/>
                <w:sz w:val="22"/>
                <w:lang w:val="en-GB"/>
              </w:rPr>
              <w:t>Participation in a criminal organisation</w:t>
            </w:r>
            <w:r w:rsidR="00CF5CB7" w:rsidRPr="005944B5">
              <w:rPr>
                <w:rStyle w:val="Rimandonotaapidipagina"/>
                <w:rFonts w:asciiTheme="minorHAnsi" w:hAnsiTheme="minorHAnsi" w:cstheme="minorHAnsi"/>
                <w:color w:val="000000"/>
                <w:sz w:val="20"/>
                <w:szCs w:val="20"/>
                <w:lang w:val="en-GB"/>
              </w:rPr>
              <w:footnoteReference w:id="1"/>
            </w:r>
          </w:p>
          <w:p w:rsidR="00CF5CB7" w:rsidRPr="005944B5" w:rsidRDefault="00CF5CB7" w:rsidP="001C2BE7">
            <w:pPr>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b) </w:t>
            </w:r>
            <w:r w:rsidR="000303A9" w:rsidRPr="005944B5">
              <w:rPr>
                <w:rFonts w:asciiTheme="minorHAnsi" w:hAnsiTheme="minorHAnsi" w:cstheme="minorHAnsi"/>
                <w:color w:val="000000"/>
                <w:sz w:val="22"/>
                <w:lang w:val="en-GB"/>
              </w:rPr>
              <w:t>corruption</w:t>
            </w:r>
            <w:r w:rsidRPr="005944B5">
              <w:rPr>
                <w:rStyle w:val="Rimandonotaapidipagina"/>
                <w:rFonts w:asciiTheme="minorHAnsi" w:hAnsiTheme="minorHAnsi" w:cstheme="minorHAnsi"/>
                <w:color w:val="000000"/>
                <w:sz w:val="20"/>
                <w:szCs w:val="20"/>
                <w:lang w:val="en-GB"/>
              </w:rPr>
              <w:footnoteReference w:id="2"/>
            </w:r>
          </w:p>
          <w:p w:rsidR="00B029E5" w:rsidRPr="005944B5" w:rsidRDefault="00B029E5" w:rsidP="001C2BE7">
            <w:pPr>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c) </w:t>
            </w:r>
            <w:r w:rsidR="005944B5" w:rsidRPr="005944B5">
              <w:rPr>
                <w:rFonts w:asciiTheme="minorHAnsi" w:hAnsiTheme="minorHAnsi" w:cstheme="minorHAnsi"/>
                <w:color w:val="000000"/>
                <w:sz w:val="22"/>
                <w:lang w:val="en-GB"/>
              </w:rPr>
              <w:t>fraud</w:t>
            </w:r>
            <w:r w:rsidRPr="005944B5">
              <w:rPr>
                <w:rStyle w:val="Rimandonotaapidipagina"/>
                <w:rFonts w:asciiTheme="minorHAnsi" w:hAnsiTheme="minorHAnsi" w:cstheme="minorHAnsi"/>
                <w:color w:val="000000"/>
                <w:sz w:val="20"/>
                <w:szCs w:val="20"/>
                <w:lang w:val="en-GB"/>
              </w:rPr>
              <w:footnoteReference w:id="3"/>
            </w:r>
          </w:p>
          <w:p w:rsidR="00B029E5" w:rsidRPr="005944B5" w:rsidRDefault="00B029E5" w:rsidP="00B029E5">
            <w:pPr>
              <w:pStyle w:val="western"/>
              <w:spacing w:before="120" w:beforeAutospacing="0" w:after="120" w:line="240" w:lineRule="auto"/>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d) </w:t>
            </w:r>
            <w:r w:rsidR="000303A9" w:rsidRPr="005944B5">
              <w:rPr>
                <w:rFonts w:asciiTheme="minorHAnsi" w:hAnsiTheme="minorHAnsi" w:cstheme="minorHAnsi"/>
                <w:bCs/>
                <w:color w:val="000000"/>
                <w:sz w:val="22"/>
                <w:lang w:val="en-GB" w:bidi="it-IT"/>
              </w:rPr>
              <w:t>terrorist offences or offences linked to terrorist activities</w:t>
            </w:r>
            <w:r w:rsidR="000303A9" w:rsidRPr="005944B5">
              <w:rPr>
                <w:rFonts w:asciiTheme="minorHAnsi" w:hAnsiTheme="minorHAnsi" w:cstheme="minorHAnsi"/>
                <w:b/>
                <w:bCs/>
                <w:color w:val="000000"/>
                <w:sz w:val="22"/>
                <w:lang w:val="en-GB" w:bidi="it-IT"/>
              </w:rPr>
              <w:t xml:space="preserve"> </w:t>
            </w:r>
            <w:r w:rsidRPr="005944B5">
              <w:rPr>
                <w:rStyle w:val="Rimandonotaapidipagina"/>
                <w:rFonts w:asciiTheme="minorHAnsi" w:hAnsiTheme="minorHAnsi" w:cstheme="minorHAnsi"/>
                <w:color w:val="000000"/>
                <w:sz w:val="20"/>
                <w:szCs w:val="20"/>
                <w:lang w:val="en-GB"/>
              </w:rPr>
              <w:footnoteReference w:id="4"/>
            </w:r>
          </w:p>
          <w:p w:rsidR="00B029E5" w:rsidRPr="005944B5" w:rsidRDefault="00B029E5" w:rsidP="00B029E5">
            <w:pPr>
              <w:pStyle w:val="western"/>
              <w:spacing w:before="120" w:beforeAutospacing="0" w:after="120" w:line="240" w:lineRule="auto"/>
              <w:jc w:val="both"/>
              <w:rPr>
                <w:rFonts w:asciiTheme="minorHAnsi" w:hAnsiTheme="minorHAnsi" w:cstheme="minorHAnsi"/>
                <w:bCs/>
                <w:color w:val="000000"/>
                <w:sz w:val="22"/>
                <w:lang w:val="en-GB"/>
              </w:rPr>
            </w:pPr>
            <w:r w:rsidRPr="005944B5">
              <w:rPr>
                <w:rFonts w:asciiTheme="minorHAnsi" w:hAnsiTheme="minorHAnsi" w:cstheme="minorHAnsi"/>
                <w:color w:val="000000"/>
                <w:sz w:val="22"/>
                <w:lang w:val="en-GB"/>
              </w:rPr>
              <w:t xml:space="preserve">e) </w:t>
            </w:r>
            <w:r w:rsidR="006D13D2" w:rsidRPr="005944B5">
              <w:rPr>
                <w:rFonts w:asciiTheme="minorHAnsi" w:hAnsiTheme="minorHAnsi" w:cstheme="minorHAnsi"/>
                <w:bCs/>
                <w:color w:val="000000"/>
                <w:sz w:val="22"/>
                <w:lang w:val="en-GB" w:bidi="it-IT"/>
              </w:rPr>
              <w:t>money laundering or terrorist financing</w:t>
            </w:r>
            <w:r w:rsidR="006D13D2" w:rsidRPr="005944B5">
              <w:rPr>
                <w:rFonts w:asciiTheme="minorHAnsi" w:hAnsiTheme="minorHAnsi" w:cstheme="minorHAnsi"/>
                <w:bCs/>
                <w:color w:val="000000"/>
                <w:sz w:val="22"/>
                <w:vertAlign w:val="superscript"/>
                <w:lang w:val="en-GB" w:bidi="it-IT"/>
              </w:rPr>
              <w:t xml:space="preserve"> </w:t>
            </w:r>
            <w:r w:rsidRPr="005944B5">
              <w:rPr>
                <w:rStyle w:val="Rimandonotaapidipagina"/>
                <w:rFonts w:asciiTheme="minorHAnsi" w:hAnsiTheme="minorHAnsi" w:cstheme="minorHAnsi"/>
                <w:color w:val="000000"/>
                <w:sz w:val="20"/>
                <w:szCs w:val="20"/>
                <w:lang w:val="en-GB"/>
              </w:rPr>
              <w:footnoteReference w:id="5"/>
            </w:r>
            <w:r w:rsidRPr="005944B5">
              <w:rPr>
                <w:rFonts w:asciiTheme="minorHAnsi" w:hAnsiTheme="minorHAnsi" w:cstheme="minorHAnsi"/>
                <w:bCs/>
                <w:color w:val="000000"/>
                <w:sz w:val="22"/>
                <w:lang w:val="en-GB"/>
              </w:rPr>
              <w:t xml:space="preserve"> </w:t>
            </w:r>
          </w:p>
          <w:p w:rsidR="00270DA2" w:rsidRPr="005944B5" w:rsidRDefault="00B029E5" w:rsidP="00B029E5">
            <w:pPr>
              <w:pStyle w:val="western"/>
              <w:spacing w:before="120" w:beforeAutospacing="0" w:after="120" w:line="240" w:lineRule="auto"/>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f) </w:t>
            </w:r>
            <w:r w:rsidR="006D13D2" w:rsidRPr="005944B5">
              <w:rPr>
                <w:rFonts w:asciiTheme="minorHAnsi" w:hAnsiTheme="minorHAnsi" w:cstheme="minorHAnsi"/>
                <w:bCs/>
                <w:color w:val="000000"/>
                <w:sz w:val="22"/>
                <w:lang w:val="en-GB" w:bidi="it-IT"/>
              </w:rPr>
              <w:t>child labour and other forms of trafficking in human beings</w:t>
            </w:r>
            <w:r w:rsidR="006D13D2" w:rsidRPr="005944B5">
              <w:rPr>
                <w:rFonts w:asciiTheme="minorHAnsi" w:hAnsiTheme="minorHAnsi" w:cstheme="minorHAnsi"/>
                <w:bCs/>
                <w:color w:val="000000"/>
                <w:sz w:val="22"/>
                <w:vertAlign w:val="superscript"/>
                <w:lang w:val="en-GB" w:bidi="it-IT"/>
              </w:rPr>
              <w:t xml:space="preserve"> </w:t>
            </w:r>
            <w:r w:rsidRPr="005944B5">
              <w:rPr>
                <w:rStyle w:val="Rimandonotaapidipagina"/>
                <w:rFonts w:asciiTheme="minorHAnsi" w:hAnsiTheme="minorHAnsi" w:cstheme="minorHAnsi"/>
                <w:color w:val="000000"/>
                <w:sz w:val="20"/>
                <w:szCs w:val="20"/>
                <w:lang w:val="en-GB"/>
              </w:rPr>
              <w:footnoteReference w:id="6"/>
            </w:r>
          </w:p>
        </w:tc>
        <w:tc>
          <w:tcPr>
            <w:tcW w:w="3686"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spacing w:after="0"/>
              <w:rPr>
                <w:rFonts w:asciiTheme="minorHAnsi" w:hAnsiTheme="minorHAnsi" w:cstheme="minorHAnsi"/>
                <w:color w:val="000000"/>
                <w:sz w:val="22"/>
                <w:lang w:val="en-GB"/>
              </w:rPr>
            </w:pPr>
          </w:p>
          <w:p w:rsidR="00CF5CB7" w:rsidRPr="005944B5" w:rsidRDefault="00CF5CB7">
            <w:pPr>
              <w:spacing w:after="0"/>
              <w:rPr>
                <w:rFonts w:asciiTheme="minorHAnsi" w:hAnsiTheme="minorHAnsi" w:cstheme="minorHAnsi"/>
                <w:color w:val="000000"/>
                <w:sz w:val="22"/>
                <w:lang w:val="en-GB"/>
              </w:rPr>
            </w:pPr>
          </w:p>
          <w:p w:rsidR="00CF5CB7" w:rsidRPr="005944B5" w:rsidRDefault="00CF5CB7">
            <w:pPr>
              <w:spacing w:after="0"/>
              <w:rPr>
                <w:rFonts w:asciiTheme="minorHAnsi" w:hAnsiTheme="minorHAnsi" w:cstheme="minorHAnsi"/>
                <w:color w:val="000000"/>
                <w:sz w:val="22"/>
                <w:lang w:val="en-GB"/>
              </w:rPr>
            </w:pPr>
          </w:p>
          <w:p w:rsidR="00CF5CB7" w:rsidRPr="005944B5" w:rsidRDefault="00CF5CB7">
            <w:pPr>
              <w:spacing w:after="0"/>
              <w:rPr>
                <w:rFonts w:asciiTheme="minorHAnsi" w:hAnsiTheme="minorHAnsi" w:cstheme="minorHAnsi"/>
                <w:color w:val="000000"/>
                <w:sz w:val="22"/>
                <w:lang w:val="en-GB"/>
              </w:rPr>
            </w:pPr>
          </w:p>
          <w:p w:rsidR="00CF5CB7" w:rsidRPr="005944B5" w:rsidRDefault="00CF5CB7" w:rsidP="00CF5CB7">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a)[   </w:t>
            </w:r>
            <w:r w:rsidR="000303A9"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 No</w:t>
            </w:r>
          </w:p>
          <w:p w:rsidR="00CF5CB7" w:rsidRPr="005944B5" w:rsidRDefault="00CF5CB7" w:rsidP="00CF5CB7">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b) [   </w:t>
            </w:r>
            <w:r w:rsidR="000303A9"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 No</w:t>
            </w:r>
          </w:p>
          <w:p w:rsidR="00B029E5" w:rsidRPr="005944B5" w:rsidRDefault="00B029E5" w:rsidP="00B029E5">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c) [   </w:t>
            </w:r>
            <w:r w:rsidR="000303A9"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 No</w:t>
            </w:r>
          </w:p>
          <w:p w:rsidR="00B029E5" w:rsidRPr="005944B5" w:rsidRDefault="00B029E5" w:rsidP="00B029E5">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d) [   </w:t>
            </w:r>
            <w:r w:rsidR="000303A9"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 No</w:t>
            </w:r>
          </w:p>
          <w:p w:rsidR="00B029E5" w:rsidRPr="005944B5" w:rsidRDefault="00B029E5" w:rsidP="00B029E5">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e) [   </w:t>
            </w:r>
            <w:r w:rsidR="000303A9" w:rsidRPr="005944B5">
              <w:rPr>
                <w:rFonts w:asciiTheme="minorHAnsi" w:hAnsiTheme="minorHAnsi" w:cstheme="minorHAnsi"/>
                <w:color w:val="000000"/>
                <w:sz w:val="22"/>
                <w:lang w:val="en-GB"/>
              </w:rPr>
              <w:t xml:space="preserve">] Yes </w:t>
            </w:r>
            <w:r w:rsidRPr="005944B5">
              <w:rPr>
                <w:rFonts w:asciiTheme="minorHAnsi" w:hAnsiTheme="minorHAnsi" w:cstheme="minorHAnsi"/>
                <w:color w:val="000000"/>
                <w:sz w:val="22"/>
                <w:lang w:val="en-GB"/>
              </w:rPr>
              <w:t>[   ] No</w:t>
            </w:r>
          </w:p>
          <w:p w:rsidR="00A23B3E" w:rsidRPr="005944B5" w:rsidRDefault="00B029E5">
            <w:pPr>
              <w:spacing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f) [   </w:t>
            </w:r>
            <w:r w:rsidR="000303A9" w:rsidRPr="005944B5">
              <w:rPr>
                <w:rFonts w:asciiTheme="minorHAnsi" w:hAnsiTheme="minorHAnsi" w:cstheme="minorHAnsi"/>
                <w:color w:val="000000"/>
                <w:sz w:val="22"/>
                <w:lang w:val="en-GB"/>
              </w:rPr>
              <w:t xml:space="preserve">] Yes  [ </w:t>
            </w:r>
            <w:r w:rsidRPr="005944B5">
              <w:rPr>
                <w:rFonts w:asciiTheme="minorHAnsi" w:hAnsiTheme="minorHAnsi" w:cstheme="minorHAnsi"/>
                <w:color w:val="000000"/>
                <w:sz w:val="22"/>
                <w:lang w:val="en-GB"/>
              </w:rPr>
              <w:t xml:space="preserve">  ] No</w:t>
            </w:r>
          </w:p>
        </w:tc>
      </w:tr>
    </w:tbl>
    <w:p w:rsidR="00051827" w:rsidRDefault="00051827" w:rsidP="006D13D2">
      <w:pPr>
        <w:jc w:val="center"/>
        <w:rPr>
          <w:rFonts w:ascii="Calibri" w:hAnsi="Calibri" w:cs="Calibri"/>
          <w:w w:val="0"/>
          <w:sz w:val="22"/>
          <w:lang w:val="en-GB"/>
        </w:rPr>
      </w:pPr>
    </w:p>
    <w:p w:rsidR="00051827" w:rsidRDefault="00051827" w:rsidP="006D13D2">
      <w:pPr>
        <w:jc w:val="center"/>
        <w:rPr>
          <w:rFonts w:ascii="Calibri" w:hAnsi="Calibri" w:cs="Calibri"/>
          <w:w w:val="0"/>
          <w:sz w:val="22"/>
          <w:lang w:val="en-GB"/>
        </w:rPr>
      </w:pPr>
    </w:p>
    <w:p w:rsidR="00051827" w:rsidRDefault="00051827" w:rsidP="006D13D2">
      <w:pPr>
        <w:jc w:val="center"/>
        <w:rPr>
          <w:rFonts w:ascii="Calibri" w:hAnsi="Calibri" w:cs="Calibri"/>
          <w:w w:val="0"/>
          <w:sz w:val="22"/>
          <w:lang w:val="en-GB"/>
        </w:rPr>
      </w:pPr>
    </w:p>
    <w:p w:rsidR="00051827" w:rsidRDefault="00051827" w:rsidP="006D13D2">
      <w:pPr>
        <w:jc w:val="center"/>
        <w:rPr>
          <w:rFonts w:ascii="Calibri" w:hAnsi="Calibri" w:cs="Calibri"/>
          <w:w w:val="0"/>
          <w:sz w:val="22"/>
          <w:lang w:val="en-GB"/>
        </w:rPr>
      </w:pPr>
    </w:p>
    <w:p w:rsidR="00A23B3E" w:rsidRPr="005944B5" w:rsidRDefault="00A23B3E" w:rsidP="006D13D2">
      <w:pPr>
        <w:jc w:val="center"/>
        <w:rPr>
          <w:rFonts w:ascii="Calibri" w:hAnsi="Calibri" w:cs="Calibri"/>
          <w:w w:val="0"/>
          <w:sz w:val="22"/>
          <w:lang w:val="en-GB"/>
        </w:rPr>
      </w:pPr>
      <w:r w:rsidRPr="005944B5">
        <w:rPr>
          <w:rFonts w:ascii="Calibri" w:hAnsi="Calibri" w:cs="Calibri"/>
          <w:w w:val="0"/>
          <w:sz w:val="22"/>
          <w:lang w:val="en-GB"/>
        </w:rPr>
        <w:t>B:</w:t>
      </w:r>
      <w:r w:rsidR="006D13D2" w:rsidRPr="005944B5">
        <w:rPr>
          <w:rFonts w:ascii="Calibri" w:hAnsi="Calibri" w:cs="Calibri"/>
          <w:w w:val="0"/>
          <w:sz w:val="22"/>
          <w:lang w:val="en-GB"/>
        </w:rPr>
        <w:t xml:space="preserve"> GROUNDS RELATING TO THE PAYMENT OF TAXES OR SOCIAL SECURITY CONTRIBUTIONS</w:t>
      </w:r>
    </w:p>
    <w:tbl>
      <w:tblPr>
        <w:tblW w:w="0" w:type="auto"/>
        <w:tblInd w:w="-20" w:type="dxa"/>
        <w:tblLayout w:type="fixed"/>
        <w:tblCellMar>
          <w:left w:w="93" w:type="dxa"/>
        </w:tblCellMar>
        <w:tblLook w:val="0000"/>
      </w:tblPr>
      <w:tblGrid>
        <w:gridCol w:w="6492"/>
        <w:gridCol w:w="3686"/>
      </w:tblGrid>
      <w:tr w:rsidR="00B77A7E" w:rsidRPr="00D2568B" w:rsidTr="00B77A7E">
        <w:trPr>
          <w:trHeight w:val="485"/>
        </w:trPr>
        <w:tc>
          <w:tcPr>
            <w:tcW w:w="10178" w:type="dxa"/>
            <w:gridSpan w:val="2"/>
            <w:tcBorders>
              <w:top w:val="single" w:sz="4" w:space="0" w:color="00000A"/>
              <w:left w:val="single" w:sz="4" w:space="0" w:color="00000A"/>
              <w:bottom w:val="single" w:sz="4" w:space="0" w:color="00000A"/>
              <w:right w:val="single" w:sz="4" w:space="0" w:color="00000A"/>
            </w:tcBorders>
            <w:shd w:val="clear" w:color="auto" w:fill="FFFFFF"/>
          </w:tcPr>
          <w:p w:rsidR="00B77A7E" w:rsidRPr="005944B5" w:rsidRDefault="006D13D2">
            <w:pPr>
              <w:rPr>
                <w:rFonts w:ascii="Calibri" w:hAnsi="Calibri" w:cs="Calibri"/>
                <w:sz w:val="22"/>
                <w:lang w:val="en-GB"/>
              </w:rPr>
            </w:pPr>
            <w:r w:rsidRPr="005944B5">
              <w:rPr>
                <w:rFonts w:asciiTheme="minorHAnsi" w:hAnsiTheme="minorHAnsi" w:cstheme="minorHAnsi"/>
                <w:b/>
                <w:bCs/>
                <w:color w:val="000000"/>
                <w:sz w:val="22"/>
                <w:lang w:val="en-GB"/>
              </w:rPr>
              <w:t>Article 57(2) of Directive 2014/24/EU sets out the following reasons for exclusion</w:t>
            </w:r>
          </w:p>
        </w:tc>
      </w:tr>
      <w:tr w:rsidR="00A23B3E" w:rsidRPr="005944B5" w:rsidTr="00B77A7E">
        <w:trPr>
          <w:trHeight w:val="1032"/>
        </w:trPr>
        <w:tc>
          <w:tcPr>
            <w:tcW w:w="6492" w:type="dxa"/>
            <w:tcBorders>
              <w:top w:val="single" w:sz="4" w:space="0" w:color="00000A"/>
              <w:left w:val="single" w:sz="4" w:space="0" w:color="00000A"/>
              <w:bottom w:val="single" w:sz="4" w:space="0" w:color="00000A"/>
              <w:right w:val="single" w:sz="4" w:space="0" w:color="00000A"/>
            </w:tcBorders>
            <w:shd w:val="clear" w:color="auto" w:fill="FFFFFF"/>
          </w:tcPr>
          <w:p w:rsidR="006D13D2" w:rsidRPr="005944B5" w:rsidRDefault="006D13D2" w:rsidP="005F6E02">
            <w:pPr>
              <w:jc w:val="both"/>
              <w:rPr>
                <w:rFonts w:ascii="Calibri" w:hAnsi="Calibri" w:cs="Calibri"/>
                <w:b/>
                <w:bCs/>
                <w:color w:val="000000"/>
                <w:sz w:val="22"/>
                <w:lang w:val="en-GB"/>
              </w:rPr>
            </w:pPr>
            <w:r w:rsidRPr="005944B5">
              <w:rPr>
                <w:rFonts w:ascii="Calibri" w:hAnsi="Calibri" w:cs="Calibri"/>
                <w:b/>
                <w:bCs/>
                <w:color w:val="000000"/>
                <w:sz w:val="22"/>
                <w:lang w:val="en-GB"/>
              </w:rPr>
              <w:t>Payment of taxes</w:t>
            </w:r>
          </w:p>
          <w:p w:rsidR="00A23B3E" w:rsidRPr="005944B5" w:rsidRDefault="006D13D2" w:rsidP="005F6E02">
            <w:pPr>
              <w:jc w:val="both"/>
              <w:rPr>
                <w:rFonts w:ascii="Calibri" w:hAnsi="Calibri" w:cs="Calibri"/>
                <w:color w:val="000000"/>
                <w:sz w:val="22"/>
                <w:lang w:val="en-GB"/>
              </w:rPr>
            </w:pPr>
            <w:r w:rsidRPr="005944B5">
              <w:rPr>
                <w:rFonts w:ascii="Calibri" w:hAnsi="Calibri" w:cs="Calibri"/>
                <w:color w:val="000000"/>
                <w:sz w:val="22"/>
                <w:lang w:val="en-GB"/>
              </w:rPr>
              <w:t>Has the economic operator breached its obligations relating to the payment of taxes, both in the country in which it is established and in Member State of the contracting authority or contracting entity if other than the country of establishment?</w:t>
            </w:r>
          </w:p>
        </w:tc>
        <w:tc>
          <w:tcPr>
            <w:tcW w:w="3686" w:type="dxa"/>
            <w:tcBorders>
              <w:top w:val="single" w:sz="4" w:space="0" w:color="00000A"/>
              <w:left w:val="single" w:sz="4" w:space="0" w:color="00000A"/>
              <w:bottom w:val="single" w:sz="4" w:space="0" w:color="00000A"/>
              <w:right w:val="single" w:sz="4" w:space="0" w:color="00000A"/>
            </w:tcBorders>
            <w:shd w:val="clear" w:color="auto" w:fill="FFFFFF"/>
          </w:tcPr>
          <w:p w:rsidR="00B77A7E" w:rsidRPr="005944B5" w:rsidRDefault="00B77A7E">
            <w:pPr>
              <w:rPr>
                <w:rFonts w:ascii="Calibri" w:hAnsi="Calibri" w:cs="Calibri"/>
                <w:sz w:val="22"/>
                <w:lang w:val="en-GB"/>
              </w:rPr>
            </w:pPr>
          </w:p>
          <w:p w:rsidR="00A23B3E" w:rsidRPr="005944B5" w:rsidRDefault="00A23B3E">
            <w:pPr>
              <w:rPr>
                <w:rFonts w:ascii="Calibri" w:hAnsi="Calibri" w:cs="Calibri"/>
                <w:sz w:val="22"/>
                <w:lang w:val="en-GB"/>
              </w:rPr>
            </w:pPr>
            <w:r w:rsidRPr="005944B5">
              <w:rPr>
                <w:rFonts w:ascii="Calibri" w:hAnsi="Calibri" w:cs="Calibri"/>
                <w:sz w:val="22"/>
                <w:lang w:val="en-GB"/>
              </w:rPr>
              <w:t xml:space="preserve">[ </w:t>
            </w:r>
            <w:r w:rsidR="005F6E02" w:rsidRPr="005944B5">
              <w:rPr>
                <w:rFonts w:ascii="Calibri" w:hAnsi="Calibri" w:cs="Calibri"/>
                <w:sz w:val="22"/>
                <w:lang w:val="en-GB"/>
              </w:rPr>
              <w:t xml:space="preserve"> </w:t>
            </w:r>
            <w:r w:rsidR="006D13D2" w:rsidRPr="005944B5">
              <w:rPr>
                <w:rFonts w:ascii="Calibri" w:hAnsi="Calibri" w:cs="Calibri"/>
                <w:sz w:val="22"/>
                <w:lang w:val="en-GB"/>
              </w:rPr>
              <w:t>] Yes</w:t>
            </w:r>
            <w:r w:rsidRPr="005944B5">
              <w:rPr>
                <w:rFonts w:ascii="Calibri" w:hAnsi="Calibri" w:cs="Calibri"/>
                <w:sz w:val="22"/>
                <w:lang w:val="en-GB"/>
              </w:rPr>
              <w:t xml:space="preserve"> [</w:t>
            </w:r>
            <w:r w:rsidR="005F6E02" w:rsidRPr="005944B5">
              <w:rPr>
                <w:rFonts w:ascii="Calibri" w:hAnsi="Calibri" w:cs="Calibri"/>
                <w:sz w:val="22"/>
                <w:lang w:val="en-GB"/>
              </w:rPr>
              <w:t xml:space="preserve"> </w:t>
            </w:r>
            <w:r w:rsidRPr="005944B5">
              <w:rPr>
                <w:rFonts w:ascii="Calibri" w:hAnsi="Calibri" w:cs="Calibri"/>
                <w:sz w:val="22"/>
                <w:lang w:val="en-GB"/>
              </w:rPr>
              <w:t xml:space="preserve"> ] No</w:t>
            </w:r>
          </w:p>
        </w:tc>
      </w:tr>
      <w:tr w:rsidR="005F6E02" w:rsidRPr="005944B5" w:rsidTr="00B77A7E">
        <w:trPr>
          <w:trHeight w:val="1032"/>
        </w:trPr>
        <w:tc>
          <w:tcPr>
            <w:tcW w:w="6492" w:type="dxa"/>
            <w:tcBorders>
              <w:top w:val="single" w:sz="4" w:space="0" w:color="00000A"/>
              <w:left w:val="single" w:sz="4" w:space="0" w:color="00000A"/>
              <w:bottom w:val="single" w:sz="4" w:space="0" w:color="00000A"/>
              <w:right w:val="single" w:sz="4" w:space="0" w:color="00000A"/>
            </w:tcBorders>
            <w:shd w:val="clear" w:color="auto" w:fill="FFFFFF"/>
          </w:tcPr>
          <w:p w:rsidR="006D13D2" w:rsidRPr="005944B5" w:rsidRDefault="005F6E02" w:rsidP="002C497D">
            <w:pPr>
              <w:jc w:val="both"/>
              <w:rPr>
                <w:rFonts w:ascii="Calibri" w:hAnsi="Calibri" w:cs="Calibri"/>
                <w:b/>
                <w:bCs/>
                <w:color w:val="000000"/>
                <w:sz w:val="22"/>
                <w:lang w:val="en-GB"/>
              </w:rPr>
            </w:pPr>
            <w:r w:rsidRPr="005944B5">
              <w:rPr>
                <w:rFonts w:ascii="Calibri" w:hAnsi="Calibri" w:cs="Calibri"/>
                <w:b/>
                <w:bCs/>
                <w:color w:val="000000"/>
                <w:sz w:val="22"/>
                <w:lang w:val="en-GB"/>
              </w:rPr>
              <w:t>Pa</w:t>
            </w:r>
            <w:r w:rsidR="006D13D2" w:rsidRPr="005944B5">
              <w:rPr>
                <w:rFonts w:ascii="Calibri" w:hAnsi="Calibri" w:cs="Calibri"/>
                <w:b/>
                <w:bCs/>
                <w:color w:val="000000"/>
                <w:sz w:val="22"/>
                <w:lang w:val="en-GB"/>
              </w:rPr>
              <w:t>yment of social security</w:t>
            </w:r>
          </w:p>
          <w:p w:rsidR="005F6E02" w:rsidRPr="005944B5" w:rsidRDefault="006D13D2" w:rsidP="002C497D">
            <w:pPr>
              <w:jc w:val="both"/>
              <w:rPr>
                <w:rFonts w:ascii="Calibri" w:hAnsi="Calibri" w:cs="Calibri"/>
                <w:b/>
                <w:bCs/>
                <w:color w:val="000000"/>
                <w:sz w:val="22"/>
                <w:lang w:val="en-GB"/>
              </w:rPr>
            </w:pPr>
            <w:r w:rsidRPr="005944B5">
              <w:rPr>
                <w:rFonts w:ascii="Calibri" w:hAnsi="Calibri" w:cs="Calibri"/>
                <w:bCs/>
                <w:color w:val="000000"/>
                <w:sz w:val="22"/>
                <w:lang w:val="en-GB"/>
              </w:rPr>
              <w:t>Has the economic operator breached its obligations relating to the payment social security contributions, both in the country in which it is established and in Member State of the contracting authority or contracting entity if other than the country of establishment?</w:t>
            </w:r>
          </w:p>
        </w:tc>
        <w:tc>
          <w:tcPr>
            <w:tcW w:w="3686" w:type="dxa"/>
            <w:tcBorders>
              <w:top w:val="single" w:sz="4" w:space="0" w:color="00000A"/>
              <w:left w:val="single" w:sz="4" w:space="0" w:color="00000A"/>
              <w:bottom w:val="single" w:sz="4" w:space="0" w:color="00000A"/>
              <w:right w:val="single" w:sz="4" w:space="0" w:color="00000A"/>
            </w:tcBorders>
            <w:shd w:val="clear" w:color="auto" w:fill="FFFFFF"/>
          </w:tcPr>
          <w:p w:rsidR="005F6E02" w:rsidRPr="005944B5" w:rsidRDefault="005F6E02">
            <w:pPr>
              <w:rPr>
                <w:rFonts w:ascii="Calibri" w:hAnsi="Calibri" w:cs="Calibri"/>
                <w:sz w:val="22"/>
                <w:lang w:val="en-GB"/>
              </w:rPr>
            </w:pPr>
          </w:p>
          <w:p w:rsidR="005F6E02" w:rsidRPr="005944B5" w:rsidRDefault="005F6E02">
            <w:pPr>
              <w:rPr>
                <w:rFonts w:ascii="Calibri" w:hAnsi="Calibri" w:cs="Calibri"/>
                <w:sz w:val="22"/>
                <w:lang w:val="en-GB"/>
              </w:rPr>
            </w:pPr>
            <w:r w:rsidRPr="005944B5">
              <w:rPr>
                <w:rFonts w:ascii="Calibri" w:hAnsi="Calibri" w:cs="Calibri"/>
                <w:sz w:val="22"/>
                <w:lang w:val="en-GB"/>
              </w:rPr>
              <w:t xml:space="preserve">[  </w:t>
            </w:r>
            <w:r w:rsidR="006D13D2" w:rsidRPr="005944B5">
              <w:rPr>
                <w:rFonts w:ascii="Calibri" w:hAnsi="Calibri" w:cs="Calibri"/>
                <w:sz w:val="22"/>
                <w:lang w:val="en-GB"/>
              </w:rPr>
              <w:t>] Yes</w:t>
            </w:r>
            <w:r w:rsidRPr="005944B5">
              <w:rPr>
                <w:rFonts w:ascii="Calibri" w:hAnsi="Calibri" w:cs="Calibri"/>
                <w:sz w:val="22"/>
                <w:lang w:val="en-GB"/>
              </w:rPr>
              <w:t>[  ] No</w:t>
            </w:r>
          </w:p>
        </w:tc>
      </w:tr>
    </w:tbl>
    <w:p w:rsidR="007664AA" w:rsidRPr="005944B5" w:rsidRDefault="007664AA" w:rsidP="006D13D2">
      <w:pPr>
        <w:pStyle w:val="SectionTitle"/>
        <w:rPr>
          <w:rFonts w:asciiTheme="minorHAnsi" w:hAnsiTheme="minorHAnsi" w:cstheme="minorHAnsi"/>
          <w:b w:val="0"/>
          <w:caps/>
          <w:sz w:val="22"/>
          <w:lang w:val="en-GB"/>
        </w:rPr>
      </w:pPr>
    </w:p>
    <w:p w:rsidR="00A23B3E" w:rsidRPr="005944B5" w:rsidRDefault="00A23B3E" w:rsidP="006D13D2">
      <w:pPr>
        <w:pStyle w:val="SectionTitle"/>
        <w:rPr>
          <w:rFonts w:asciiTheme="minorHAnsi" w:hAnsiTheme="minorHAnsi" w:cstheme="minorHAnsi"/>
          <w:w w:val="0"/>
          <w:sz w:val="22"/>
          <w:lang w:val="en-GB"/>
        </w:rPr>
      </w:pPr>
      <w:r w:rsidRPr="005944B5">
        <w:rPr>
          <w:rFonts w:asciiTheme="minorHAnsi" w:hAnsiTheme="minorHAnsi" w:cstheme="minorHAnsi"/>
          <w:b w:val="0"/>
          <w:caps/>
          <w:sz w:val="22"/>
          <w:lang w:val="en-GB"/>
        </w:rPr>
        <w:t xml:space="preserve">C: </w:t>
      </w:r>
      <w:r w:rsidR="006D13D2" w:rsidRPr="005944B5">
        <w:rPr>
          <w:rFonts w:asciiTheme="minorHAnsi" w:hAnsiTheme="minorHAnsi" w:cstheme="minorHAnsi"/>
          <w:b w:val="0"/>
          <w:bCs/>
          <w:caps/>
          <w:sz w:val="22"/>
          <w:lang w:val="en-GB"/>
        </w:rPr>
        <w:t>Grounds relating to insolvency, conflicts of interests or professional misconduct</w:t>
      </w:r>
      <w:r w:rsidRPr="005944B5">
        <w:rPr>
          <w:rStyle w:val="Rimandonotaapidipagina"/>
          <w:rFonts w:asciiTheme="minorHAnsi" w:hAnsiTheme="minorHAnsi" w:cstheme="minorHAnsi"/>
          <w:b w:val="0"/>
          <w:caps/>
          <w:sz w:val="22"/>
          <w:lang w:val="en-GB"/>
        </w:rPr>
        <w:footnoteReference w:id="7"/>
      </w:r>
    </w:p>
    <w:tbl>
      <w:tblPr>
        <w:tblW w:w="0" w:type="auto"/>
        <w:tblInd w:w="-20" w:type="dxa"/>
        <w:tblLayout w:type="fixed"/>
        <w:tblCellMar>
          <w:left w:w="93" w:type="dxa"/>
        </w:tblCellMar>
        <w:tblLook w:val="0000"/>
      </w:tblPr>
      <w:tblGrid>
        <w:gridCol w:w="6350"/>
        <w:gridCol w:w="3828"/>
      </w:tblGrid>
      <w:tr w:rsidR="00B77A7E" w:rsidRPr="00D2568B" w:rsidTr="00B77A7E">
        <w:trPr>
          <w:trHeight w:val="502"/>
        </w:trPr>
        <w:tc>
          <w:tcPr>
            <w:tcW w:w="10178" w:type="dxa"/>
            <w:gridSpan w:val="2"/>
            <w:tcBorders>
              <w:top w:val="single" w:sz="4" w:space="0" w:color="00000A"/>
              <w:left w:val="single" w:sz="4" w:space="0" w:color="00000A"/>
              <w:bottom w:val="single" w:sz="4" w:space="0" w:color="auto"/>
              <w:right w:val="single" w:sz="4" w:space="0" w:color="00000A"/>
            </w:tcBorders>
            <w:shd w:val="clear" w:color="auto" w:fill="FFFFFF"/>
          </w:tcPr>
          <w:p w:rsidR="00B77A7E" w:rsidRPr="005944B5" w:rsidRDefault="00D6408B">
            <w:pPr>
              <w:rPr>
                <w:rFonts w:asciiTheme="minorHAnsi" w:hAnsiTheme="minorHAnsi" w:cstheme="minorHAnsi"/>
                <w:sz w:val="22"/>
                <w:lang w:val="en-GB"/>
              </w:rPr>
            </w:pPr>
            <w:r w:rsidRPr="005944B5">
              <w:rPr>
                <w:rFonts w:asciiTheme="minorHAnsi" w:hAnsiTheme="minorHAnsi" w:cstheme="minorHAnsi"/>
                <w:b/>
                <w:bCs/>
                <w:sz w:val="22"/>
                <w:lang w:val="en-GB"/>
              </w:rPr>
              <w:t>Article 57(4) of Directive 2014/24/EU sets out the following reasons for exclusion</w:t>
            </w:r>
          </w:p>
        </w:tc>
      </w:tr>
      <w:tr w:rsidR="00FC197F" w:rsidRPr="005944B5" w:rsidTr="00B77A7E">
        <w:trPr>
          <w:trHeight w:val="804"/>
        </w:trPr>
        <w:tc>
          <w:tcPr>
            <w:tcW w:w="6350" w:type="dxa"/>
            <w:tcBorders>
              <w:top w:val="single" w:sz="4" w:space="0" w:color="00000A"/>
              <w:left w:val="single" w:sz="4" w:space="0" w:color="00000A"/>
              <w:bottom w:val="single" w:sz="4" w:space="0" w:color="auto"/>
              <w:right w:val="single" w:sz="4" w:space="0" w:color="00000A"/>
            </w:tcBorders>
            <w:shd w:val="clear" w:color="auto" w:fill="FFFFFF"/>
          </w:tcPr>
          <w:p w:rsidR="00FC197F" w:rsidRPr="005944B5" w:rsidRDefault="00D6408B">
            <w:pPr>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Has the economic operator, </w:t>
            </w:r>
            <w:r w:rsidRPr="005944B5">
              <w:rPr>
                <w:rFonts w:asciiTheme="minorHAnsi" w:hAnsiTheme="minorHAnsi" w:cstheme="minorHAnsi"/>
                <w:b/>
                <w:color w:val="000000"/>
                <w:sz w:val="22"/>
                <w:lang w:val="en-GB"/>
              </w:rPr>
              <w:t>to its knowledge</w:t>
            </w:r>
            <w:r w:rsidRPr="005944B5">
              <w:rPr>
                <w:rFonts w:asciiTheme="minorHAnsi" w:hAnsiTheme="minorHAnsi" w:cstheme="minorHAnsi"/>
                <w:color w:val="000000"/>
                <w:sz w:val="22"/>
                <w:lang w:val="en-GB"/>
              </w:rPr>
              <w:t xml:space="preserve">, breached its </w:t>
            </w:r>
            <w:r w:rsidRPr="005944B5">
              <w:rPr>
                <w:rFonts w:asciiTheme="minorHAnsi" w:hAnsiTheme="minorHAnsi" w:cstheme="minorHAnsi"/>
                <w:b/>
                <w:color w:val="000000"/>
                <w:sz w:val="22"/>
                <w:lang w:val="en-GB"/>
              </w:rPr>
              <w:t>obligations</w:t>
            </w:r>
            <w:r w:rsidRPr="005944B5">
              <w:rPr>
                <w:rFonts w:asciiTheme="minorHAnsi" w:hAnsiTheme="minorHAnsi" w:cstheme="minorHAnsi"/>
                <w:color w:val="000000"/>
                <w:sz w:val="22"/>
                <w:lang w:val="en-GB"/>
              </w:rPr>
              <w:t xml:space="preserve"> in the field of </w:t>
            </w:r>
            <w:r w:rsidRPr="005944B5">
              <w:rPr>
                <w:rFonts w:asciiTheme="minorHAnsi" w:hAnsiTheme="minorHAnsi" w:cstheme="minorHAnsi"/>
                <w:b/>
                <w:color w:val="000000"/>
                <w:sz w:val="22"/>
                <w:lang w:val="en-GB"/>
              </w:rPr>
              <w:t>environmental law, social law, labour law?</w:t>
            </w:r>
            <w:r w:rsidR="00FC197F" w:rsidRPr="005944B5">
              <w:rPr>
                <w:rStyle w:val="Rimandonotaapidipagina"/>
                <w:rFonts w:asciiTheme="minorHAnsi" w:hAnsiTheme="minorHAnsi" w:cstheme="minorHAnsi"/>
                <w:color w:val="000000"/>
                <w:sz w:val="22"/>
                <w:lang w:val="en-GB"/>
              </w:rPr>
              <w:footnoteReference w:id="8"/>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FC197F" w:rsidRPr="005944B5" w:rsidRDefault="00FC197F">
            <w:pPr>
              <w:rPr>
                <w:rFonts w:asciiTheme="minorHAnsi" w:hAnsiTheme="minorHAnsi" w:cstheme="minorHAnsi"/>
                <w:sz w:val="22"/>
                <w:lang w:val="en-GB"/>
              </w:rPr>
            </w:pPr>
            <w:r w:rsidRPr="005944B5">
              <w:rPr>
                <w:rFonts w:asciiTheme="minorHAnsi" w:hAnsiTheme="minorHAnsi" w:cstheme="minorHAnsi"/>
                <w:color w:val="000000"/>
                <w:sz w:val="22"/>
                <w:lang w:val="en-GB"/>
              </w:rPr>
              <w:t xml:space="preserve">[  </w:t>
            </w:r>
            <w:r w:rsidR="00D6408B" w:rsidRPr="005944B5">
              <w:rPr>
                <w:rFonts w:asciiTheme="minorHAnsi" w:hAnsiTheme="minorHAnsi" w:cstheme="minorHAnsi"/>
                <w:color w:val="000000"/>
                <w:sz w:val="22"/>
                <w:lang w:val="en-GB"/>
              </w:rPr>
              <w:t xml:space="preserve"> ] Yes </w:t>
            </w:r>
            <w:r w:rsidRPr="005944B5">
              <w:rPr>
                <w:rFonts w:asciiTheme="minorHAnsi" w:hAnsiTheme="minorHAnsi" w:cstheme="minorHAnsi"/>
                <w:color w:val="000000"/>
                <w:sz w:val="22"/>
                <w:lang w:val="en-GB"/>
              </w:rPr>
              <w:t>[   ] No</w:t>
            </w:r>
          </w:p>
        </w:tc>
      </w:tr>
      <w:tr w:rsidR="00A23B3E" w:rsidRPr="00D2568B" w:rsidTr="00B77A7E">
        <w:tc>
          <w:tcPr>
            <w:tcW w:w="6350" w:type="dxa"/>
            <w:tcBorders>
              <w:top w:val="single" w:sz="4" w:space="0" w:color="auto"/>
              <w:left w:val="single" w:sz="4" w:space="0" w:color="00000A"/>
              <w:bottom w:val="single" w:sz="4" w:space="0" w:color="00000A"/>
              <w:right w:val="single" w:sz="4" w:space="0" w:color="00000A"/>
            </w:tcBorders>
            <w:shd w:val="clear" w:color="auto" w:fill="FFFFFF"/>
          </w:tcPr>
          <w:p w:rsidR="00A23B3E" w:rsidRPr="005944B5" w:rsidRDefault="00D6408B" w:rsidP="00DE4996">
            <w:pPr>
              <w:pStyle w:val="NormalLeft"/>
              <w:tabs>
                <w:tab w:val="left" w:pos="162"/>
              </w:tabs>
              <w:spacing w:before="0" w:after="0"/>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w:t>
            </w:r>
          </w:p>
          <w:p w:rsidR="00D6408B" w:rsidRPr="005944B5" w:rsidRDefault="00D6408B" w:rsidP="00DE4996">
            <w:pPr>
              <w:pStyle w:val="NormalLeft"/>
              <w:tabs>
                <w:tab w:val="left" w:pos="162"/>
              </w:tabs>
              <w:spacing w:before="0" w:after="0"/>
              <w:jc w:val="both"/>
              <w:rPr>
                <w:rFonts w:asciiTheme="minorHAnsi" w:hAnsiTheme="minorHAnsi" w:cstheme="minorHAnsi"/>
                <w:color w:val="000000"/>
                <w:sz w:val="22"/>
                <w:lang w:val="en-GB"/>
              </w:rPr>
            </w:pPr>
          </w:p>
          <w:p w:rsidR="00FC197F" w:rsidRPr="005944B5" w:rsidRDefault="00A23B3E" w:rsidP="00FC197F">
            <w:pPr>
              <w:pStyle w:val="NormalLeft"/>
              <w:spacing w:before="0" w:after="0"/>
              <w:ind w:left="162"/>
              <w:jc w:val="both"/>
              <w:rPr>
                <w:rFonts w:asciiTheme="minorHAnsi" w:hAnsiTheme="minorHAnsi" w:cstheme="minorHAnsi"/>
                <w:b/>
                <w:color w:val="000000"/>
                <w:sz w:val="22"/>
                <w:lang w:val="en-GB"/>
              </w:rPr>
            </w:pPr>
            <w:r w:rsidRPr="005944B5">
              <w:rPr>
                <w:rFonts w:asciiTheme="minorHAnsi" w:hAnsiTheme="minorHAnsi" w:cstheme="minorHAnsi"/>
                <w:color w:val="000000"/>
                <w:sz w:val="22"/>
                <w:lang w:val="en-GB"/>
              </w:rPr>
              <w:t xml:space="preserve">a) </w:t>
            </w:r>
            <w:r w:rsidR="00D6408B" w:rsidRPr="005944B5">
              <w:rPr>
                <w:rFonts w:asciiTheme="minorHAnsi" w:hAnsiTheme="minorHAnsi" w:cstheme="minorHAnsi"/>
                <w:color w:val="000000"/>
                <w:sz w:val="22"/>
                <w:lang w:val="en-GB"/>
              </w:rPr>
              <w:t>bankruptcy</w:t>
            </w:r>
          </w:p>
          <w:p w:rsidR="00A23B3E" w:rsidRPr="005944B5" w:rsidRDefault="00A23B3E" w:rsidP="00FC197F">
            <w:pPr>
              <w:pStyle w:val="NormalLeft"/>
              <w:spacing w:before="0" w:after="0"/>
              <w:ind w:left="162"/>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b) </w:t>
            </w:r>
            <w:r w:rsidR="00D6408B" w:rsidRPr="005944B5">
              <w:rPr>
                <w:rFonts w:asciiTheme="minorHAnsi" w:hAnsiTheme="minorHAnsi" w:cstheme="minorHAnsi"/>
                <w:color w:val="000000"/>
                <w:sz w:val="22"/>
                <w:lang w:val="en-GB"/>
              </w:rPr>
              <w:t>insolvency</w:t>
            </w:r>
          </w:p>
          <w:p w:rsidR="00CF5CB7" w:rsidRPr="005944B5" w:rsidRDefault="00D6408B" w:rsidP="00CF5CB7">
            <w:pPr>
              <w:pStyle w:val="NormalLeft"/>
              <w:spacing w:before="0" w:after="0"/>
              <w:ind w:left="162"/>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c) analogous situation like </w:t>
            </w:r>
            <w:r w:rsidR="005944B5" w:rsidRPr="005944B5">
              <w:rPr>
                <w:rFonts w:asciiTheme="minorHAnsi" w:hAnsiTheme="minorHAnsi" w:cstheme="minorHAnsi"/>
                <w:color w:val="000000"/>
                <w:sz w:val="22"/>
                <w:lang w:val="en-GB"/>
              </w:rPr>
              <w:t>bankruptcy</w:t>
            </w:r>
            <w:r w:rsidRPr="005944B5">
              <w:rPr>
                <w:rFonts w:asciiTheme="minorHAnsi" w:hAnsiTheme="minorHAnsi" w:cstheme="minorHAnsi"/>
                <w:color w:val="000000"/>
                <w:sz w:val="22"/>
                <w:lang w:val="en-GB"/>
              </w:rPr>
              <w:t xml:space="preserve"> under National l low</w:t>
            </w:r>
          </w:p>
          <w:p w:rsidR="005E2955" w:rsidRPr="005944B5" w:rsidRDefault="00CF5CB7" w:rsidP="00CD4169">
            <w:pPr>
              <w:pStyle w:val="NormalLeft"/>
              <w:spacing w:before="0" w:after="0"/>
              <w:ind w:left="162"/>
              <w:jc w:val="both"/>
              <w:rPr>
                <w:rFonts w:asciiTheme="minorHAnsi" w:hAnsiTheme="minorHAnsi" w:cstheme="minorHAnsi"/>
                <w:color w:val="000000"/>
                <w:sz w:val="22"/>
                <w:lang w:val="en-GB"/>
              </w:rPr>
            </w:pPr>
            <w:r w:rsidRPr="005944B5">
              <w:rPr>
                <w:rFonts w:asciiTheme="minorHAnsi" w:hAnsiTheme="minorHAnsi" w:cstheme="minorHAnsi"/>
                <w:color w:val="000000"/>
                <w:sz w:val="22"/>
                <w:lang w:val="en-GB"/>
              </w:rPr>
              <w:t>d</w:t>
            </w:r>
            <w:r w:rsidR="00A23B3E" w:rsidRPr="005944B5">
              <w:rPr>
                <w:rFonts w:asciiTheme="minorHAnsi" w:hAnsiTheme="minorHAnsi" w:cstheme="minorHAnsi"/>
                <w:color w:val="000000"/>
                <w:sz w:val="22"/>
                <w:lang w:val="en-GB"/>
              </w:rPr>
              <w:t>)</w:t>
            </w:r>
            <w:r w:rsidR="00D6408B" w:rsidRPr="005944B5">
              <w:rPr>
                <w:rFonts w:asciiTheme="minorHAnsi" w:hAnsiTheme="minorHAnsi" w:cstheme="minorHAnsi"/>
                <w:color w:val="000000"/>
                <w:sz w:val="22"/>
                <w:lang w:val="en-GB"/>
              </w:rPr>
              <w:t xml:space="preserve"> arrangement </w:t>
            </w:r>
            <w:r w:rsidR="005944B5" w:rsidRPr="005944B5">
              <w:rPr>
                <w:rFonts w:asciiTheme="minorHAnsi" w:hAnsiTheme="minorHAnsi" w:cstheme="minorHAnsi"/>
                <w:color w:val="000000"/>
                <w:sz w:val="22"/>
                <w:lang w:val="en-GB"/>
              </w:rPr>
              <w:t>with</w:t>
            </w:r>
            <w:r w:rsidR="00D6408B" w:rsidRPr="005944B5">
              <w:rPr>
                <w:rFonts w:asciiTheme="minorHAnsi" w:hAnsiTheme="minorHAnsi" w:cstheme="minorHAnsi"/>
                <w:color w:val="000000"/>
                <w:sz w:val="22"/>
                <w:lang w:val="en-GB"/>
              </w:rPr>
              <w:t xml:space="preserve"> creditors</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spacing w:before="0" w:after="0"/>
              <w:rPr>
                <w:rFonts w:asciiTheme="minorHAnsi" w:hAnsiTheme="minorHAnsi" w:cstheme="minorHAnsi"/>
                <w:color w:val="000000"/>
                <w:sz w:val="22"/>
                <w:lang w:val="en-GB"/>
              </w:rPr>
            </w:pPr>
          </w:p>
          <w:p w:rsidR="00A23B3E" w:rsidRPr="005944B5" w:rsidRDefault="00A23B3E">
            <w:pPr>
              <w:spacing w:before="0" w:after="0"/>
              <w:rPr>
                <w:rFonts w:asciiTheme="minorHAnsi" w:hAnsiTheme="minorHAnsi" w:cstheme="minorHAnsi"/>
                <w:color w:val="000000"/>
                <w:sz w:val="22"/>
                <w:lang w:val="en-GB"/>
              </w:rPr>
            </w:pPr>
          </w:p>
          <w:p w:rsidR="00A23B3E" w:rsidRPr="005944B5" w:rsidRDefault="00A23B3E">
            <w:pPr>
              <w:spacing w:before="0" w:after="0"/>
              <w:rPr>
                <w:rFonts w:asciiTheme="minorHAnsi" w:hAnsiTheme="minorHAnsi" w:cstheme="minorHAnsi"/>
                <w:color w:val="000000"/>
                <w:sz w:val="22"/>
                <w:lang w:val="en-GB"/>
              </w:rPr>
            </w:pPr>
          </w:p>
          <w:p w:rsidR="00A23B3E" w:rsidRPr="005944B5" w:rsidRDefault="00A23B3E">
            <w:pPr>
              <w:spacing w:before="0" w:after="0"/>
              <w:rPr>
                <w:rFonts w:asciiTheme="minorHAnsi" w:hAnsiTheme="minorHAnsi" w:cstheme="minorHAnsi"/>
                <w:color w:val="000000"/>
                <w:sz w:val="22"/>
                <w:lang w:val="en-GB"/>
              </w:rPr>
            </w:pPr>
          </w:p>
          <w:p w:rsidR="00D6408B" w:rsidRPr="005944B5" w:rsidRDefault="00D6408B">
            <w:pPr>
              <w:spacing w:before="0" w:after="0"/>
              <w:rPr>
                <w:rFonts w:asciiTheme="minorHAnsi" w:hAnsiTheme="minorHAnsi" w:cstheme="minorHAnsi"/>
                <w:color w:val="000000"/>
                <w:sz w:val="22"/>
                <w:lang w:val="en-GB"/>
              </w:rPr>
            </w:pPr>
          </w:p>
          <w:p w:rsidR="00F9449A" w:rsidRPr="005944B5" w:rsidRDefault="00F9449A">
            <w:pPr>
              <w:spacing w:before="0" w:after="0"/>
              <w:rPr>
                <w:rFonts w:asciiTheme="minorHAnsi" w:hAnsiTheme="minorHAnsi" w:cstheme="minorHAnsi"/>
                <w:color w:val="000000"/>
                <w:sz w:val="22"/>
                <w:lang w:val="en-GB"/>
              </w:rPr>
            </w:pPr>
          </w:p>
          <w:p w:rsidR="00A23B3E" w:rsidRPr="005944B5" w:rsidRDefault="00FC197F">
            <w:pPr>
              <w:spacing w:before="0"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a) </w:t>
            </w:r>
            <w:r w:rsidR="00A23B3E"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D6408B" w:rsidRPr="005944B5">
              <w:rPr>
                <w:rFonts w:asciiTheme="minorHAnsi" w:hAnsiTheme="minorHAnsi" w:cstheme="minorHAnsi"/>
                <w:color w:val="000000"/>
                <w:sz w:val="22"/>
                <w:lang w:val="en-GB"/>
              </w:rPr>
              <w:t xml:space="preserve">] Yes </w:t>
            </w:r>
            <w:r w:rsidR="00A23B3E" w:rsidRPr="005944B5">
              <w:rPr>
                <w:rFonts w:asciiTheme="minorHAnsi" w:hAnsiTheme="minorHAnsi" w:cstheme="minorHAnsi"/>
                <w:color w:val="000000"/>
                <w:sz w:val="22"/>
                <w:lang w:val="en-GB"/>
              </w:rPr>
              <w:t>[</w:t>
            </w:r>
            <w:r w:rsidR="000E0E12" w:rsidRPr="005944B5">
              <w:rPr>
                <w:rFonts w:asciiTheme="minorHAnsi" w:hAnsiTheme="minorHAnsi" w:cstheme="minorHAnsi"/>
                <w:color w:val="000000"/>
                <w:sz w:val="22"/>
                <w:lang w:val="en-GB"/>
              </w:rPr>
              <w:t xml:space="preserve">  </w:t>
            </w:r>
            <w:r w:rsidR="00A23B3E" w:rsidRPr="005944B5">
              <w:rPr>
                <w:rFonts w:asciiTheme="minorHAnsi" w:hAnsiTheme="minorHAnsi" w:cstheme="minorHAnsi"/>
                <w:color w:val="000000"/>
                <w:sz w:val="22"/>
                <w:lang w:val="en-GB"/>
              </w:rPr>
              <w:t xml:space="preserve"> ] No</w:t>
            </w:r>
            <w:r w:rsidR="00A23B3E" w:rsidRPr="005944B5">
              <w:rPr>
                <w:rFonts w:asciiTheme="minorHAnsi" w:hAnsiTheme="minorHAnsi" w:cstheme="minorHAnsi"/>
                <w:color w:val="000000"/>
                <w:sz w:val="22"/>
                <w:lang w:val="en-GB"/>
              </w:rPr>
              <w:br/>
            </w:r>
            <w:r w:rsidRPr="005944B5">
              <w:rPr>
                <w:rFonts w:asciiTheme="minorHAnsi" w:hAnsiTheme="minorHAnsi" w:cstheme="minorHAnsi"/>
                <w:color w:val="000000"/>
                <w:sz w:val="22"/>
                <w:lang w:val="en-GB"/>
              </w:rPr>
              <w:t xml:space="preserve">b) </w:t>
            </w:r>
            <w:r w:rsidR="00A23B3E"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D6408B" w:rsidRPr="005944B5">
              <w:rPr>
                <w:rFonts w:asciiTheme="minorHAnsi" w:hAnsiTheme="minorHAnsi" w:cstheme="minorHAnsi"/>
                <w:color w:val="000000"/>
                <w:sz w:val="22"/>
                <w:lang w:val="en-GB"/>
              </w:rPr>
              <w:t>] Yes</w:t>
            </w:r>
            <w:r w:rsidR="00A23B3E"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A23B3E" w:rsidRPr="005944B5">
              <w:rPr>
                <w:rFonts w:asciiTheme="minorHAnsi" w:hAnsiTheme="minorHAnsi" w:cstheme="minorHAnsi"/>
                <w:color w:val="000000"/>
                <w:sz w:val="22"/>
                <w:lang w:val="en-GB"/>
              </w:rPr>
              <w:t xml:space="preserve"> ] No</w:t>
            </w:r>
          </w:p>
          <w:p w:rsidR="00CF5CB7" w:rsidRPr="005944B5" w:rsidRDefault="00CF5CB7" w:rsidP="00CF5CB7">
            <w:pPr>
              <w:spacing w:before="0"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c) [   </w:t>
            </w:r>
            <w:r w:rsidR="00D6408B"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 No</w:t>
            </w:r>
          </w:p>
          <w:p w:rsidR="00A23B3E" w:rsidRPr="005944B5" w:rsidRDefault="00D6408B" w:rsidP="005E2955">
            <w:pPr>
              <w:spacing w:before="0" w:after="0"/>
              <w:rPr>
                <w:rFonts w:asciiTheme="minorHAnsi" w:hAnsiTheme="minorHAnsi" w:cstheme="minorHAnsi"/>
                <w:color w:val="000000"/>
                <w:sz w:val="22"/>
                <w:lang w:val="en-GB"/>
              </w:rPr>
            </w:pPr>
            <w:r w:rsidRPr="005944B5">
              <w:rPr>
                <w:rFonts w:asciiTheme="minorHAnsi" w:hAnsiTheme="minorHAnsi" w:cstheme="minorHAnsi"/>
                <w:color w:val="000000"/>
                <w:sz w:val="22"/>
                <w:lang w:val="en-GB"/>
              </w:rPr>
              <w:t>d) [   ] Yes [   ] No</w:t>
            </w:r>
          </w:p>
        </w:tc>
      </w:tr>
      <w:tr w:rsidR="00A23B3E" w:rsidRPr="005944B5" w:rsidTr="00B77A7E">
        <w:trPr>
          <w:trHeight w:val="303"/>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D6408B">
            <w:pPr>
              <w:rPr>
                <w:rFonts w:asciiTheme="minorHAnsi" w:hAnsiTheme="minorHAnsi" w:cstheme="minorHAnsi"/>
                <w:b/>
                <w:color w:val="000000"/>
                <w:sz w:val="22"/>
                <w:lang w:val="en-GB"/>
              </w:rPr>
            </w:pPr>
            <w:r w:rsidRPr="005944B5">
              <w:rPr>
                <w:rFonts w:asciiTheme="minorHAnsi" w:hAnsiTheme="minorHAnsi" w:cstheme="minorHAnsi"/>
                <w:color w:val="000000"/>
                <w:sz w:val="22"/>
                <w:lang w:val="en-GB"/>
              </w:rPr>
              <w:t xml:space="preserve">Is the economic operator guilty of </w:t>
            </w:r>
            <w:r w:rsidRPr="005944B5">
              <w:rPr>
                <w:rFonts w:asciiTheme="minorHAnsi" w:hAnsiTheme="minorHAnsi" w:cstheme="minorHAnsi"/>
                <w:b/>
                <w:color w:val="000000"/>
                <w:sz w:val="22"/>
                <w:lang w:val="en-GB"/>
              </w:rPr>
              <w:t>grave professional misconduct</w:t>
            </w:r>
            <w:r w:rsidRPr="005944B5">
              <w:rPr>
                <w:rFonts w:asciiTheme="minorHAnsi" w:hAnsiTheme="minorHAnsi" w:cstheme="minorHAnsi"/>
                <w:color w:val="000000"/>
                <w:sz w:val="22"/>
                <w:lang w:val="en-GB"/>
              </w:rPr>
              <w:t>?</w:t>
            </w:r>
            <w:r w:rsidR="00A23B3E" w:rsidRPr="005944B5">
              <w:rPr>
                <w:rStyle w:val="Rimandonotaapidipagina"/>
                <w:rFonts w:asciiTheme="minorHAnsi" w:hAnsiTheme="minorHAnsi" w:cstheme="minorHAnsi"/>
                <w:color w:val="000000"/>
                <w:sz w:val="22"/>
                <w:lang w:val="en-GB"/>
              </w:rPr>
              <w:footnoteReference w:id="9"/>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CF5CB7">
            <w:pPr>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746536"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CF5CB7" w:rsidRPr="005944B5">
              <w:rPr>
                <w:rFonts w:asciiTheme="minorHAnsi" w:hAnsiTheme="minorHAnsi" w:cstheme="minorHAnsi"/>
                <w:color w:val="000000"/>
                <w:sz w:val="22"/>
                <w:lang w:val="en-GB"/>
              </w:rPr>
              <w:t xml:space="preserve"> ] No</w:t>
            </w:r>
          </w:p>
        </w:tc>
      </w:tr>
      <w:tr w:rsidR="00A23B3E" w:rsidRPr="005944B5" w:rsidTr="00746536">
        <w:trPr>
          <w:trHeight w:val="852"/>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D6408B" w:rsidP="00746536">
            <w:pPr>
              <w:pStyle w:val="NormalLeft"/>
              <w:jc w:val="both"/>
              <w:rPr>
                <w:rFonts w:asciiTheme="minorHAnsi" w:hAnsiTheme="minorHAnsi" w:cstheme="minorHAnsi"/>
                <w:w w:val="0"/>
                <w:sz w:val="22"/>
                <w:lang w:val="en-GB"/>
              </w:rPr>
            </w:pPr>
            <w:r w:rsidRPr="005944B5">
              <w:rPr>
                <w:rFonts w:asciiTheme="minorHAnsi" w:hAnsiTheme="minorHAnsi" w:cstheme="minorHAnsi"/>
                <w:b/>
                <w:w w:val="0"/>
                <w:sz w:val="22"/>
                <w:lang w:val="en-GB"/>
              </w:rPr>
              <w:t>Is the economic operator aware of any conflict of interest</w:t>
            </w:r>
            <w:r w:rsidRPr="005944B5">
              <w:rPr>
                <w:rFonts w:asciiTheme="minorHAnsi" w:hAnsiTheme="minorHAnsi" w:cstheme="minorHAnsi"/>
                <w:w w:val="0"/>
                <w:sz w:val="22"/>
                <w:lang w:val="en-GB"/>
              </w:rPr>
              <w:t>, due to its participation in the procurement procedure?</w:t>
            </w:r>
            <w:r w:rsidR="00A23B3E" w:rsidRPr="005944B5">
              <w:rPr>
                <w:rStyle w:val="Rimandonotaapidipagina"/>
                <w:rFonts w:asciiTheme="minorHAnsi" w:hAnsiTheme="minorHAnsi" w:cstheme="minorHAnsi"/>
                <w:sz w:val="22"/>
                <w:lang w:val="en-GB"/>
              </w:rPr>
              <w:footnoteReference w:id="10"/>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746536">
            <w:pPr>
              <w:rPr>
                <w:rFonts w:asciiTheme="minorHAnsi" w:hAnsiTheme="minorHAnsi" w:cstheme="minorHAnsi"/>
                <w:sz w:val="22"/>
                <w:lang w:val="en-GB"/>
              </w:rPr>
            </w:pPr>
            <w:r w:rsidRPr="005944B5">
              <w:rPr>
                <w:rFonts w:asciiTheme="minorHAnsi" w:hAnsiTheme="minorHAnsi" w:cstheme="minorHAnsi"/>
                <w:sz w:val="22"/>
                <w:lang w:val="en-GB"/>
              </w:rPr>
              <w:t xml:space="preserve">[ </w:t>
            </w:r>
            <w:r w:rsidR="000E0E12" w:rsidRPr="005944B5">
              <w:rPr>
                <w:rFonts w:asciiTheme="minorHAnsi" w:hAnsiTheme="minorHAnsi" w:cstheme="minorHAnsi"/>
                <w:sz w:val="22"/>
                <w:lang w:val="en-GB"/>
              </w:rPr>
              <w:t xml:space="preserve">  </w:t>
            </w:r>
            <w:r w:rsidR="00746536" w:rsidRPr="005944B5">
              <w:rPr>
                <w:rFonts w:asciiTheme="minorHAnsi" w:hAnsiTheme="minorHAnsi" w:cstheme="minorHAnsi"/>
                <w:sz w:val="22"/>
                <w:lang w:val="en-GB"/>
              </w:rPr>
              <w:t>] Yes</w:t>
            </w:r>
            <w:r w:rsidRPr="005944B5">
              <w:rPr>
                <w:rFonts w:asciiTheme="minorHAnsi" w:hAnsiTheme="minorHAnsi" w:cstheme="minorHAnsi"/>
                <w:sz w:val="22"/>
                <w:lang w:val="en-GB"/>
              </w:rPr>
              <w:t xml:space="preserve"> [ </w:t>
            </w:r>
            <w:r w:rsidR="000E0E12" w:rsidRPr="005944B5">
              <w:rPr>
                <w:rFonts w:asciiTheme="minorHAnsi" w:hAnsiTheme="minorHAnsi" w:cstheme="minorHAnsi"/>
                <w:sz w:val="22"/>
                <w:lang w:val="en-GB"/>
              </w:rPr>
              <w:t xml:space="preserve">  </w:t>
            </w:r>
            <w:r w:rsidRPr="005944B5">
              <w:rPr>
                <w:rFonts w:asciiTheme="minorHAnsi" w:hAnsiTheme="minorHAnsi" w:cstheme="minorHAnsi"/>
                <w:sz w:val="22"/>
                <w:lang w:val="en-GB"/>
              </w:rPr>
              <w:t>] No</w:t>
            </w:r>
          </w:p>
        </w:tc>
      </w:tr>
      <w:tr w:rsidR="00A23B3E" w:rsidRPr="005944B5" w:rsidTr="005B69A7">
        <w:trPr>
          <w:trHeight w:val="1133"/>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746536" w:rsidP="00746536">
            <w:pPr>
              <w:pStyle w:val="NormalLeft"/>
              <w:jc w:val="both"/>
              <w:rPr>
                <w:rFonts w:asciiTheme="minorHAnsi" w:hAnsiTheme="minorHAnsi" w:cstheme="minorHAnsi"/>
                <w:sz w:val="22"/>
                <w:lang w:val="en-GB"/>
              </w:rPr>
            </w:pPr>
            <w:r w:rsidRPr="005944B5">
              <w:rPr>
                <w:rFonts w:asciiTheme="minorHAnsi" w:hAnsiTheme="minorHAnsi" w:cstheme="minorHAnsi"/>
                <w:w w:val="0"/>
                <w:sz w:val="22"/>
                <w:lang w:val="en-GB"/>
              </w:rPr>
              <w:t xml:space="preserve">Has </w:t>
            </w:r>
            <w:r w:rsidRPr="005944B5">
              <w:rPr>
                <w:rFonts w:asciiTheme="minorHAnsi" w:hAnsiTheme="minorHAnsi" w:cstheme="minorHAnsi"/>
                <w:b/>
                <w:w w:val="0"/>
                <w:sz w:val="22"/>
                <w:lang w:val="en-GB"/>
              </w:rPr>
              <w:t>the economic operator</w:t>
            </w:r>
            <w:r w:rsidRPr="005944B5">
              <w:rPr>
                <w:rFonts w:asciiTheme="minorHAnsi" w:hAnsiTheme="minorHAnsi" w:cstheme="minorHAnsi"/>
                <w:w w:val="0"/>
                <w:sz w:val="22"/>
                <w:lang w:val="en-GB"/>
              </w:rPr>
              <w:t xml:space="preserve"> or an undertaking related to it advised the contracting authority or contracting entity or otherwise been </w:t>
            </w:r>
            <w:r w:rsidRPr="005944B5">
              <w:rPr>
                <w:rFonts w:asciiTheme="minorHAnsi" w:hAnsiTheme="minorHAnsi" w:cstheme="minorHAnsi"/>
                <w:b/>
                <w:w w:val="0"/>
                <w:sz w:val="22"/>
                <w:lang w:val="en-GB"/>
              </w:rPr>
              <w:t>involved in the preparation of the procurement procedure</w:t>
            </w:r>
            <w:r w:rsidRPr="005944B5">
              <w:rPr>
                <w:rFonts w:asciiTheme="minorHAnsi" w:hAnsiTheme="minorHAnsi" w:cstheme="minorHAnsi"/>
                <w:w w:val="0"/>
                <w:sz w:val="22"/>
                <w:lang w:val="en-GB"/>
              </w:rPr>
              <w:t xml:space="preserve">? </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5B69A7">
            <w:pPr>
              <w:rPr>
                <w:rFonts w:asciiTheme="minorHAnsi" w:hAnsiTheme="minorHAnsi" w:cstheme="minorHAnsi"/>
                <w:color w:val="auto"/>
                <w:sz w:val="22"/>
                <w:lang w:val="en-GB"/>
              </w:rPr>
            </w:pPr>
            <w:r w:rsidRPr="005944B5">
              <w:rPr>
                <w:rFonts w:asciiTheme="minorHAnsi" w:hAnsiTheme="minorHAnsi" w:cstheme="minorHAnsi"/>
                <w:sz w:val="22"/>
                <w:lang w:val="en-GB"/>
              </w:rPr>
              <w:t xml:space="preserve">[ </w:t>
            </w:r>
            <w:r w:rsidR="000E0E12" w:rsidRPr="005944B5">
              <w:rPr>
                <w:rFonts w:asciiTheme="minorHAnsi" w:hAnsiTheme="minorHAnsi" w:cstheme="minorHAnsi"/>
                <w:sz w:val="22"/>
                <w:lang w:val="en-GB"/>
              </w:rPr>
              <w:t xml:space="preserve">  </w:t>
            </w:r>
            <w:r w:rsidR="00746536" w:rsidRPr="005944B5">
              <w:rPr>
                <w:rFonts w:asciiTheme="minorHAnsi" w:hAnsiTheme="minorHAnsi" w:cstheme="minorHAnsi"/>
                <w:sz w:val="22"/>
                <w:lang w:val="en-GB"/>
              </w:rPr>
              <w:t>] Yes</w:t>
            </w:r>
            <w:r w:rsidRPr="005944B5">
              <w:rPr>
                <w:rFonts w:asciiTheme="minorHAnsi" w:hAnsiTheme="minorHAnsi" w:cstheme="minorHAnsi"/>
                <w:sz w:val="22"/>
                <w:lang w:val="en-GB"/>
              </w:rPr>
              <w:t xml:space="preserve"> [ </w:t>
            </w:r>
            <w:r w:rsidR="000E0E12" w:rsidRPr="005944B5">
              <w:rPr>
                <w:rFonts w:asciiTheme="minorHAnsi" w:hAnsiTheme="minorHAnsi" w:cstheme="minorHAnsi"/>
                <w:sz w:val="22"/>
                <w:lang w:val="en-GB"/>
              </w:rPr>
              <w:t xml:space="preserve">  </w:t>
            </w:r>
            <w:r w:rsidRPr="005944B5">
              <w:rPr>
                <w:rFonts w:asciiTheme="minorHAnsi" w:hAnsiTheme="minorHAnsi" w:cstheme="minorHAnsi"/>
                <w:sz w:val="22"/>
                <w:lang w:val="en-GB"/>
              </w:rPr>
              <w:t>] No</w:t>
            </w:r>
            <w:r w:rsidRPr="005944B5">
              <w:rPr>
                <w:rFonts w:asciiTheme="minorHAnsi" w:hAnsiTheme="minorHAnsi" w:cstheme="minorHAnsi"/>
                <w:sz w:val="22"/>
                <w:lang w:val="en-GB"/>
              </w:rPr>
              <w:br/>
            </w:r>
          </w:p>
        </w:tc>
      </w:tr>
      <w:tr w:rsidR="00A23B3E" w:rsidRPr="005944B5" w:rsidTr="00B77A7E">
        <w:trPr>
          <w:trHeight w:val="1493"/>
        </w:trPr>
        <w:tc>
          <w:tcPr>
            <w:tcW w:w="6350" w:type="dxa"/>
            <w:tcBorders>
              <w:top w:val="single" w:sz="4" w:space="0" w:color="00000A"/>
              <w:left w:val="single" w:sz="4" w:space="0" w:color="00000A"/>
              <w:bottom w:val="single" w:sz="4" w:space="0" w:color="00000A"/>
              <w:right w:val="single" w:sz="4" w:space="0" w:color="00000A"/>
            </w:tcBorders>
            <w:shd w:val="clear" w:color="auto" w:fill="FFFFFF"/>
          </w:tcPr>
          <w:p w:rsidR="005B69A7" w:rsidRPr="005944B5" w:rsidRDefault="005B69A7" w:rsidP="00670300">
            <w:pPr>
              <w:suppressAutoHyphens w:val="0"/>
              <w:spacing w:before="0"/>
              <w:rPr>
                <w:rFonts w:asciiTheme="minorHAnsi" w:hAnsiTheme="minorHAnsi" w:cstheme="minorHAnsi"/>
                <w:w w:val="0"/>
                <w:sz w:val="22"/>
                <w:lang w:val="en-GB"/>
              </w:rPr>
            </w:pPr>
            <w:r w:rsidRPr="005944B5">
              <w:rPr>
                <w:rFonts w:asciiTheme="minorHAnsi" w:hAnsiTheme="minorHAnsi" w:cstheme="minorHAnsi"/>
                <w:w w:val="0"/>
                <w:sz w:val="22"/>
                <w:lang w:val="en-GB"/>
              </w:rPr>
              <w:t>Can the economic operator confirm that:</w:t>
            </w:r>
          </w:p>
          <w:p w:rsidR="005B69A7" w:rsidRPr="005944B5" w:rsidRDefault="005B69A7" w:rsidP="00670300">
            <w:pPr>
              <w:suppressAutoHyphens w:val="0"/>
              <w:spacing w:before="0" w:after="100" w:afterAutospacing="1"/>
              <w:rPr>
                <w:rFonts w:asciiTheme="minorHAnsi" w:hAnsiTheme="minorHAnsi" w:cstheme="minorHAnsi"/>
                <w:w w:val="0"/>
                <w:sz w:val="22"/>
                <w:lang w:val="en-GB"/>
              </w:rPr>
            </w:pPr>
            <w:r w:rsidRPr="005944B5">
              <w:rPr>
                <w:rFonts w:asciiTheme="minorHAnsi" w:hAnsiTheme="minorHAnsi" w:cstheme="minorHAnsi"/>
                <w:w w:val="0"/>
                <w:sz w:val="22"/>
                <w:lang w:val="en-GB"/>
              </w:rPr>
              <w:t xml:space="preserve">a) </w:t>
            </w:r>
            <w:r w:rsidRPr="005944B5">
              <w:rPr>
                <w:rFonts w:asciiTheme="minorHAnsi" w:hAnsiTheme="minorHAnsi" w:cstheme="minorHAnsi"/>
                <w:b/>
                <w:w w:val="0"/>
                <w:sz w:val="22"/>
                <w:lang w:val="en-GB"/>
              </w:rPr>
              <w:t>it has not been guilty of serious misrepresentation</w:t>
            </w:r>
            <w:r w:rsidRPr="005944B5">
              <w:rPr>
                <w:rFonts w:asciiTheme="minorHAnsi" w:hAnsiTheme="minorHAnsi" w:cstheme="minorHAnsi"/>
                <w:w w:val="0"/>
                <w:sz w:val="22"/>
                <w:lang w:val="en-GB"/>
              </w:rPr>
              <w:t xml:space="preserve"> in supplying the information required for the verification of the absence of grounds for exclusion or the fulfilment of the selection criteria</w:t>
            </w:r>
          </w:p>
          <w:p w:rsidR="00A23B3E" w:rsidRPr="005944B5" w:rsidRDefault="005B69A7" w:rsidP="005B69A7">
            <w:pPr>
              <w:suppressAutoHyphens w:val="0"/>
              <w:spacing w:before="100" w:beforeAutospacing="1" w:after="100" w:afterAutospacing="1"/>
              <w:rPr>
                <w:rFonts w:asciiTheme="minorHAnsi" w:hAnsiTheme="minorHAnsi" w:cstheme="minorHAnsi"/>
                <w:w w:val="0"/>
                <w:sz w:val="22"/>
                <w:lang w:val="en-GB"/>
              </w:rPr>
            </w:pPr>
            <w:r w:rsidRPr="005944B5">
              <w:rPr>
                <w:rFonts w:asciiTheme="minorHAnsi" w:hAnsiTheme="minorHAnsi" w:cstheme="minorHAnsi"/>
                <w:w w:val="0"/>
                <w:sz w:val="22"/>
                <w:lang w:val="en-GB"/>
              </w:rPr>
              <w:t xml:space="preserve">b) it </w:t>
            </w:r>
            <w:r w:rsidRPr="005944B5">
              <w:rPr>
                <w:rFonts w:asciiTheme="minorHAnsi" w:hAnsiTheme="minorHAnsi" w:cstheme="minorHAnsi"/>
                <w:b/>
                <w:w w:val="0"/>
                <w:sz w:val="22"/>
                <w:lang w:val="en-GB"/>
              </w:rPr>
              <w:t>has not withheld</w:t>
            </w:r>
            <w:r w:rsidRPr="005944B5">
              <w:rPr>
                <w:rFonts w:asciiTheme="minorHAnsi" w:hAnsiTheme="minorHAnsi" w:cstheme="minorHAnsi"/>
                <w:w w:val="0"/>
                <w:sz w:val="22"/>
                <w:lang w:val="en-GB"/>
              </w:rPr>
              <w:t xml:space="preserve"> such information</w:t>
            </w:r>
          </w:p>
        </w:tc>
        <w:tc>
          <w:tcPr>
            <w:tcW w:w="3828" w:type="dxa"/>
            <w:tcBorders>
              <w:top w:val="single" w:sz="4" w:space="0" w:color="00000A"/>
              <w:left w:val="single" w:sz="4" w:space="0" w:color="00000A"/>
              <w:bottom w:val="single" w:sz="4" w:space="0" w:color="00000A"/>
              <w:right w:val="single" w:sz="4" w:space="0" w:color="00000A"/>
            </w:tcBorders>
            <w:shd w:val="clear" w:color="auto" w:fill="FFFFFF"/>
          </w:tcPr>
          <w:p w:rsidR="00F351F0" w:rsidRPr="005944B5" w:rsidRDefault="00F351F0">
            <w:pPr>
              <w:rPr>
                <w:rFonts w:asciiTheme="minorHAnsi" w:hAnsiTheme="minorHAnsi" w:cstheme="minorHAnsi"/>
                <w:color w:val="000000"/>
                <w:sz w:val="22"/>
                <w:lang w:val="en-GB"/>
              </w:rPr>
            </w:pPr>
          </w:p>
          <w:p w:rsidR="00A23B3E" w:rsidRPr="005944B5" w:rsidRDefault="00A23B3E">
            <w:pPr>
              <w:rPr>
                <w:rFonts w:asciiTheme="minorHAnsi" w:hAnsiTheme="minorHAnsi" w:cstheme="minorHAnsi"/>
                <w:color w:val="000000"/>
                <w:sz w:val="22"/>
                <w:lang w:val="en-GB"/>
              </w:rPr>
            </w:pPr>
            <w:r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005B69A7" w:rsidRPr="005944B5">
              <w:rPr>
                <w:rFonts w:asciiTheme="minorHAnsi" w:hAnsiTheme="minorHAnsi" w:cstheme="minorHAnsi"/>
                <w:color w:val="000000"/>
                <w:sz w:val="22"/>
                <w:lang w:val="en-GB"/>
              </w:rPr>
              <w:t>] Yes</w:t>
            </w:r>
            <w:r w:rsidRPr="005944B5">
              <w:rPr>
                <w:rFonts w:asciiTheme="minorHAnsi" w:hAnsiTheme="minorHAnsi" w:cstheme="minorHAnsi"/>
                <w:color w:val="000000"/>
                <w:sz w:val="22"/>
                <w:lang w:val="en-GB"/>
              </w:rPr>
              <w:t xml:space="preserve"> [ </w:t>
            </w:r>
            <w:r w:rsidR="000E0E12" w:rsidRPr="005944B5">
              <w:rPr>
                <w:rFonts w:asciiTheme="minorHAnsi" w:hAnsiTheme="minorHAnsi" w:cstheme="minorHAnsi"/>
                <w:color w:val="000000"/>
                <w:sz w:val="22"/>
                <w:lang w:val="en-GB"/>
              </w:rPr>
              <w:t xml:space="preserve">  </w:t>
            </w:r>
            <w:r w:rsidRPr="005944B5">
              <w:rPr>
                <w:rFonts w:asciiTheme="minorHAnsi" w:hAnsiTheme="minorHAnsi" w:cstheme="minorHAnsi"/>
                <w:color w:val="000000"/>
                <w:sz w:val="22"/>
                <w:lang w:val="en-GB"/>
              </w:rPr>
              <w:t>] No</w:t>
            </w:r>
          </w:p>
          <w:p w:rsidR="00B32C28" w:rsidRPr="005944B5" w:rsidRDefault="00B32C28">
            <w:pPr>
              <w:rPr>
                <w:rFonts w:asciiTheme="minorHAnsi" w:hAnsiTheme="minorHAnsi" w:cstheme="minorHAnsi"/>
                <w:color w:val="000000"/>
                <w:sz w:val="22"/>
                <w:lang w:val="en-GB"/>
              </w:rPr>
            </w:pPr>
          </w:p>
          <w:p w:rsidR="00A23B3E" w:rsidRPr="005944B5" w:rsidRDefault="00A23B3E">
            <w:pPr>
              <w:rPr>
                <w:rFonts w:asciiTheme="minorHAnsi" w:hAnsiTheme="minorHAnsi" w:cstheme="minorHAnsi"/>
                <w:color w:val="000000"/>
                <w:sz w:val="22"/>
                <w:lang w:val="en-GB"/>
              </w:rPr>
            </w:pPr>
            <w:r w:rsidRPr="005944B5">
              <w:rPr>
                <w:rFonts w:asciiTheme="minorHAnsi" w:hAnsiTheme="minorHAnsi" w:cstheme="minorHAnsi"/>
                <w:color w:val="000000"/>
                <w:sz w:val="22"/>
                <w:lang w:val="en-GB"/>
              </w:rPr>
              <w:t>[</w:t>
            </w:r>
            <w:r w:rsidR="000E0E12" w:rsidRPr="005944B5">
              <w:rPr>
                <w:rFonts w:asciiTheme="minorHAnsi" w:hAnsiTheme="minorHAnsi" w:cstheme="minorHAnsi"/>
                <w:color w:val="000000"/>
                <w:sz w:val="22"/>
                <w:lang w:val="en-GB"/>
              </w:rPr>
              <w:t xml:space="preserve">  </w:t>
            </w:r>
            <w:r w:rsidR="005B69A7" w:rsidRPr="005944B5">
              <w:rPr>
                <w:rFonts w:asciiTheme="minorHAnsi" w:hAnsiTheme="minorHAnsi" w:cstheme="minorHAnsi"/>
                <w:color w:val="000000"/>
                <w:sz w:val="22"/>
                <w:lang w:val="en-GB"/>
              </w:rPr>
              <w:t xml:space="preserve"> ] Yes</w:t>
            </w:r>
            <w:r w:rsidRPr="005944B5">
              <w:rPr>
                <w:rFonts w:asciiTheme="minorHAnsi" w:hAnsiTheme="minorHAnsi" w:cstheme="minorHAnsi"/>
                <w:color w:val="000000"/>
                <w:sz w:val="22"/>
                <w:lang w:val="en-GB"/>
              </w:rPr>
              <w:t xml:space="preserve"> [</w:t>
            </w:r>
            <w:r w:rsidR="000E0E12" w:rsidRPr="005944B5">
              <w:rPr>
                <w:rFonts w:asciiTheme="minorHAnsi" w:hAnsiTheme="minorHAnsi" w:cstheme="minorHAnsi"/>
                <w:color w:val="000000"/>
                <w:sz w:val="22"/>
                <w:lang w:val="en-GB"/>
              </w:rPr>
              <w:t xml:space="preserve">  </w:t>
            </w:r>
            <w:r w:rsidRPr="005944B5">
              <w:rPr>
                <w:rFonts w:asciiTheme="minorHAnsi" w:hAnsiTheme="minorHAnsi" w:cstheme="minorHAnsi"/>
                <w:color w:val="000000"/>
                <w:sz w:val="22"/>
                <w:lang w:val="en-GB"/>
              </w:rPr>
              <w:t xml:space="preserve"> ] No</w:t>
            </w:r>
          </w:p>
        </w:tc>
      </w:tr>
    </w:tbl>
    <w:p w:rsidR="007664AA" w:rsidRPr="005944B5" w:rsidRDefault="007664AA"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val="en-GB" w:bidi="ar-SA"/>
        </w:rPr>
      </w:pPr>
    </w:p>
    <w:p w:rsidR="007664AA" w:rsidRPr="005944B5" w:rsidRDefault="007664AA">
      <w:pPr>
        <w:suppressAutoHyphens w:val="0"/>
        <w:spacing w:before="0" w:after="0"/>
        <w:rPr>
          <w:rFonts w:ascii="DejaVuSerifCondensed" w:eastAsia="Times New Roman" w:hAnsi="DejaVuSerifCondensed" w:cs="DejaVuSerifCondensed"/>
          <w:color w:val="auto"/>
          <w:kern w:val="0"/>
          <w:sz w:val="22"/>
          <w:lang w:val="en-GB" w:bidi="ar-SA"/>
        </w:rPr>
      </w:pPr>
      <w:r w:rsidRPr="005944B5">
        <w:rPr>
          <w:rFonts w:ascii="DejaVuSerifCondensed" w:eastAsia="Times New Roman" w:hAnsi="DejaVuSerifCondensed" w:cs="DejaVuSerifCondensed"/>
          <w:color w:val="auto"/>
          <w:kern w:val="0"/>
          <w:sz w:val="22"/>
          <w:lang w:val="en-GB" w:bidi="ar-SA"/>
        </w:rPr>
        <w:br w:type="page"/>
      </w:r>
    </w:p>
    <w:p w:rsidR="00A23B3E" w:rsidRPr="005944B5" w:rsidRDefault="00A23B3E" w:rsidP="00C427DB">
      <w:pPr>
        <w:jc w:val="center"/>
        <w:rPr>
          <w:rFonts w:asciiTheme="minorHAnsi" w:hAnsiTheme="minorHAnsi" w:cstheme="minorHAnsi"/>
          <w:sz w:val="22"/>
          <w:lang w:val="en-GB"/>
        </w:rPr>
      </w:pPr>
      <w:r w:rsidRPr="005944B5">
        <w:rPr>
          <w:rFonts w:asciiTheme="minorHAnsi" w:hAnsiTheme="minorHAnsi" w:cstheme="minorHAnsi"/>
          <w:sz w:val="22"/>
          <w:lang w:val="en-GB"/>
        </w:rPr>
        <w:lastRenderedPageBreak/>
        <w:t xml:space="preserve"> </w:t>
      </w:r>
      <w:r w:rsidR="005B69A7" w:rsidRPr="005944B5">
        <w:rPr>
          <w:rFonts w:asciiTheme="minorHAnsi" w:hAnsiTheme="minorHAnsi" w:cstheme="minorHAnsi"/>
          <w:b/>
          <w:smallCaps/>
          <w:sz w:val="22"/>
          <w:lang w:val="en-GB"/>
        </w:rPr>
        <w:t>Selection criteria</w:t>
      </w:r>
    </w:p>
    <w:p w:rsidR="005B69A7" w:rsidRPr="005944B5" w:rsidRDefault="005B69A7">
      <w:pPr>
        <w:spacing w:before="0" w:after="0"/>
        <w:rPr>
          <w:rFonts w:asciiTheme="minorHAnsi" w:hAnsiTheme="minorHAnsi" w:cstheme="minorHAnsi"/>
          <w:sz w:val="22"/>
          <w:lang w:val="en-GB"/>
        </w:rPr>
      </w:pPr>
    </w:p>
    <w:p w:rsidR="005B69A7" w:rsidRPr="005944B5" w:rsidRDefault="005B69A7" w:rsidP="005B69A7">
      <w:pPr>
        <w:pStyle w:val="SectionTitle"/>
        <w:spacing w:before="0" w:after="0"/>
        <w:jc w:val="both"/>
        <w:rPr>
          <w:rFonts w:asciiTheme="minorHAnsi" w:hAnsiTheme="minorHAnsi" w:cstheme="minorHAnsi"/>
          <w:b w:val="0"/>
          <w:bCs/>
          <w:caps/>
          <w:color w:val="000000"/>
          <w:sz w:val="22"/>
          <w:lang w:val="en-GB"/>
        </w:rPr>
      </w:pPr>
      <w:r w:rsidRPr="005944B5">
        <w:rPr>
          <w:rFonts w:asciiTheme="minorHAnsi" w:hAnsiTheme="minorHAnsi" w:cstheme="minorHAnsi"/>
          <w:b w:val="0"/>
          <w:bCs/>
          <w:caps/>
          <w:color w:val="000000"/>
          <w:sz w:val="22"/>
          <w:lang w:val="en-GB"/>
        </w:rPr>
        <w:t>Global indication for all selection criteria</w:t>
      </w:r>
    </w:p>
    <w:p w:rsidR="00A23B3E" w:rsidRPr="005944B5" w:rsidRDefault="00A23B3E" w:rsidP="005B69A7">
      <w:pPr>
        <w:pStyle w:val="SectionTitle"/>
        <w:spacing w:before="0" w:after="0"/>
        <w:jc w:val="both"/>
        <w:rPr>
          <w:rFonts w:asciiTheme="minorHAnsi" w:hAnsiTheme="minorHAnsi" w:cstheme="minorHAnsi"/>
          <w:sz w:val="22"/>
          <w:lang w:val="en-GB"/>
        </w:rPr>
      </w:pPr>
    </w:p>
    <w:tbl>
      <w:tblPr>
        <w:tblW w:w="10178" w:type="dxa"/>
        <w:tblInd w:w="-20" w:type="dxa"/>
        <w:tblLayout w:type="fixed"/>
        <w:tblCellMar>
          <w:left w:w="93" w:type="dxa"/>
        </w:tblCellMar>
        <w:tblLook w:val="0000"/>
      </w:tblPr>
      <w:tblGrid>
        <w:gridCol w:w="6917"/>
        <w:gridCol w:w="3261"/>
      </w:tblGrid>
      <w:tr w:rsidR="00A23B3E" w:rsidRPr="00D2568B" w:rsidTr="005B69A7">
        <w:trPr>
          <w:trHeight w:val="359"/>
        </w:trPr>
        <w:tc>
          <w:tcPr>
            <w:tcW w:w="69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5B69A7" w:rsidP="005B69A7">
            <w:pPr>
              <w:rPr>
                <w:rFonts w:asciiTheme="minorHAnsi" w:hAnsiTheme="minorHAnsi" w:cstheme="minorHAnsi"/>
                <w:b/>
                <w:sz w:val="22"/>
                <w:lang w:val="en-GB"/>
              </w:rPr>
            </w:pPr>
            <w:r w:rsidRPr="005944B5">
              <w:rPr>
                <w:rFonts w:asciiTheme="minorHAnsi" w:hAnsiTheme="minorHAnsi" w:cstheme="minorHAnsi"/>
                <w:b/>
                <w:bCs/>
                <w:sz w:val="22"/>
                <w:lang w:val="en-GB"/>
              </w:rPr>
              <w:t>Concerning the selection criteria the economic operator declares that:</w:t>
            </w:r>
          </w:p>
        </w:tc>
        <w:tc>
          <w:tcPr>
            <w:tcW w:w="3261"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5B69A7">
            <w:pPr>
              <w:spacing w:before="0"/>
              <w:rPr>
                <w:rFonts w:asciiTheme="minorHAnsi" w:hAnsiTheme="minorHAnsi" w:cstheme="minorHAnsi"/>
                <w:sz w:val="22"/>
                <w:lang w:val="en-GB"/>
              </w:rPr>
            </w:pPr>
          </w:p>
        </w:tc>
      </w:tr>
      <w:tr w:rsidR="00A23B3E" w:rsidRPr="005944B5" w:rsidTr="005B69A7">
        <w:tc>
          <w:tcPr>
            <w:tcW w:w="6917"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5B69A7">
            <w:pPr>
              <w:rPr>
                <w:rFonts w:asciiTheme="minorHAnsi" w:hAnsiTheme="minorHAnsi" w:cstheme="minorHAnsi"/>
                <w:sz w:val="22"/>
                <w:lang w:val="en-GB"/>
              </w:rPr>
            </w:pPr>
            <w:r w:rsidRPr="005944B5">
              <w:rPr>
                <w:rFonts w:asciiTheme="minorHAnsi" w:hAnsiTheme="minorHAnsi" w:cstheme="minorHAnsi"/>
                <w:bCs/>
                <w:sz w:val="22"/>
                <w:lang w:val="en-GB"/>
              </w:rPr>
              <w:t>It satisfies all the required selection criteria</w:t>
            </w:r>
          </w:p>
        </w:tc>
        <w:tc>
          <w:tcPr>
            <w:tcW w:w="3261"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rPr>
                <w:rFonts w:asciiTheme="minorHAnsi" w:hAnsiTheme="minorHAnsi" w:cstheme="minorHAnsi"/>
                <w:sz w:val="22"/>
                <w:lang w:val="en-GB"/>
              </w:rPr>
            </w:pPr>
            <w:r w:rsidRPr="005944B5">
              <w:rPr>
                <w:rFonts w:asciiTheme="minorHAnsi" w:hAnsiTheme="minorHAnsi" w:cstheme="minorHAnsi"/>
                <w:w w:val="0"/>
                <w:sz w:val="22"/>
                <w:lang w:val="en-GB"/>
              </w:rPr>
              <w:t>[</w:t>
            </w:r>
            <w:r w:rsidR="009B65F5" w:rsidRPr="005944B5">
              <w:rPr>
                <w:rFonts w:asciiTheme="minorHAnsi" w:hAnsiTheme="minorHAnsi" w:cstheme="minorHAnsi"/>
                <w:w w:val="0"/>
                <w:sz w:val="22"/>
                <w:lang w:val="en-GB"/>
              </w:rPr>
              <w:t xml:space="preserve">  </w:t>
            </w:r>
            <w:r w:rsidR="005B69A7" w:rsidRPr="005944B5">
              <w:rPr>
                <w:rFonts w:asciiTheme="minorHAnsi" w:hAnsiTheme="minorHAnsi" w:cstheme="minorHAnsi"/>
                <w:w w:val="0"/>
                <w:sz w:val="22"/>
                <w:lang w:val="en-GB"/>
              </w:rPr>
              <w:t xml:space="preserve"> ] Yes</w:t>
            </w:r>
            <w:r w:rsidRPr="005944B5">
              <w:rPr>
                <w:rFonts w:asciiTheme="minorHAnsi" w:hAnsiTheme="minorHAnsi" w:cstheme="minorHAnsi"/>
                <w:w w:val="0"/>
                <w:sz w:val="22"/>
                <w:lang w:val="en-GB"/>
              </w:rPr>
              <w:t xml:space="preserve"> [ </w:t>
            </w:r>
            <w:r w:rsidR="009B65F5" w:rsidRPr="005944B5">
              <w:rPr>
                <w:rFonts w:asciiTheme="minorHAnsi" w:hAnsiTheme="minorHAnsi" w:cstheme="minorHAnsi"/>
                <w:w w:val="0"/>
                <w:sz w:val="22"/>
                <w:lang w:val="en-GB"/>
              </w:rPr>
              <w:t xml:space="preserve">  </w:t>
            </w:r>
            <w:r w:rsidRPr="005944B5">
              <w:rPr>
                <w:rFonts w:asciiTheme="minorHAnsi" w:hAnsiTheme="minorHAnsi" w:cstheme="minorHAnsi"/>
                <w:w w:val="0"/>
                <w:sz w:val="22"/>
                <w:lang w:val="en-GB"/>
              </w:rPr>
              <w:t>] No</w:t>
            </w:r>
          </w:p>
        </w:tc>
      </w:tr>
    </w:tbl>
    <w:p w:rsidR="00A23B3E" w:rsidRPr="005944B5" w:rsidRDefault="00A23B3E" w:rsidP="00B77A7E">
      <w:pPr>
        <w:pStyle w:val="SectionTitle"/>
        <w:spacing w:after="120"/>
        <w:rPr>
          <w:rFonts w:asciiTheme="minorHAnsi" w:hAnsiTheme="minorHAnsi" w:cstheme="minorHAnsi"/>
          <w:b w:val="0"/>
          <w:color w:val="000000"/>
          <w:sz w:val="22"/>
          <w:lang w:val="en-GB"/>
        </w:rPr>
      </w:pPr>
      <w:r w:rsidRPr="005944B5">
        <w:rPr>
          <w:rFonts w:asciiTheme="minorHAnsi" w:hAnsiTheme="minorHAnsi" w:cstheme="minorHAnsi"/>
          <w:b w:val="0"/>
          <w:caps/>
          <w:sz w:val="22"/>
          <w:lang w:val="en-GB"/>
        </w:rPr>
        <w:t>A</w:t>
      </w:r>
      <w:r w:rsidRPr="005944B5">
        <w:rPr>
          <w:rFonts w:asciiTheme="minorHAnsi" w:hAnsiTheme="minorHAnsi" w:cstheme="minorHAnsi"/>
          <w:b w:val="0"/>
          <w:caps/>
          <w:color w:val="000000"/>
          <w:sz w:val="22"/>
          <w:lang w:val="en-GB"/>
        </w:rPr>
        <w:t xml:space="preserve">: </w:t>
      </w:r>
      <w:r w:rsidR="002C497D" w:rsidRPr="005944B5">
        <w:rPr>
          <w:rFonts w:asciiTheme="minorHAnsi" w:hAnsiTheme="minorHAnsi" w:cstheme="minorHAnsi"/>
          <w:b w:val="0"/>
          <w:caps/>
          <w:color w:val="000000"/>
          <w:sz w:val="22"/>
          <w:lang w:val="en-GB"/>
        </w:rPr>
        <w:t>SUITABILITY</w:t>
      </w:r>
    </w:p>
    <w:tbl>
      <w:tblPr>
        <w:tblW w:w="0" w:type="auto"/>
        <w:tblInd w:w="-20" w:type="dxa"/>
        <w:tblLayout w:type="fixed"/>
        <w:tblCellMar>
          <w:left w:w="93" w:type="dxa"/>
        </w:tblCellMar>
        <w:tblLook w:val="0000"/>
      </w:tblPr>
      <w:tblGrid>
        <w:gridCol w:w="5075"/>
        <w:gridCol w:w="5103"/>
      </w:tblGrid>
      <w:tr w:rsidR="00A23B3E" w:rsidRPr="005944B5" w:rsidTr="005349D9">
        <w:tc>
          <w:tcPr>
            <w:tcW w:w="5075"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2C497D" w:rsidP="00D662F1">
            <w:pPr>
              <w:pStyle w:val="Paragrafoelenco1"/>
              <w:ind w:left="20"/>
              <w:rPr>
                <w:rFonts w:asciiTheme="minorHAnsi" w:hAnsiTheme="minorHAnsi" w:cstheme="minorHAnsi"/>
                <w:sz w:val="22"/>
                <w:lang w:val="en-GB"/>
              </w:rPr>
            </w:pPr>
            <w:r w:rsidRPr="005944B5">
              <w:rPr>
                <w:rFonts w:asciiTheme="minorHAnsi" w:hAnsiTheme="minorHAnsi" w:cstheme="minorHAnsi"/>
                <w:sz w:val="22"/>
                <w:lang w:val="en-GB"/>
              </w:rPr>
              <w:t>Enrolment in trade registers kept in the Member State of its establishment</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rsidP="00F92154">
            <w:pPr>
              <w:rPr>
                <w:rFonts w:asciiTheme="minorHAnsi" w:hAnsiTheme="minorHAnsi" w:cstheme="minorHAnsi"/>
                <w:sz w:val="22"/>
                <w:lang w:val="en-GB"/>
              </w:rPr>
            </w:pPr>
            <w:r w:rsidRPr="005944B5">
              <w:rPr>
                <w:rFonts w:asciiTheme="minorHAnsi" w:hAnsiTheme="minorHAnsi" w:cstheme="minorHAnsi"/>
                <w:w w:val="0"/>
                <w:sz w:val="22"/>
                <w:lang w:val="en-GB"/>
              </w:rPr>
              <w:t>[……</w:t>
            </w:r>
            <w:r w:rsidR="009B65F5" w:rsidRPr="005944B5">
              <w:rPr>
                <w:rFonts w:asciiTheme="minorHAnsi" w:hAnsiTheme="minorHAnsi" w:cstheme="minorHAnsi"/>
                <w:w w:val="0"/>
                <w:sz w:val="22"/>
                <w:lang w:val="en-GB"/>
              </w:rPr>
              <w:t>……………….</w:t>
            </w:r>
            <w:r w:rsidRPr="005944B5">
              <w:rPr>
                <w:rFonts w:asciiTheme="minorHAnsi" w:hAnsiTheme="minorHAnsi" w:cstheme="minorHAnsi"/>
                <w:w w:val="0"/>
                <w:sz w:val="22"/>
                <w:lang w:val="en-GB"/>
              </w:rPr>
              <w:t>…….…</w:t>
            </w:r>
            <w:r w:rsidR="00F92154" w:rsidRPr="005944B5">
              <w:rPr>
                <w:rFonts w:asciiTheme="minorHAnsi" w:hAnsiTheme="minorHAnsi" w:cstheme="minorHAnsi"/>
                <w:w w:val="0"/>
                <w:sz w:val="22"/>
                <w:lang w:val="en-GB"/>
              </w:rPr>
              <w:t>……………………..</w:t>
            </w:r>
            <w:r w:rsidRPr="005944B5">
              <w:rPr>
                <w:rFonts w:asciiTheme="minorHAnsi" w:hAnsiTheme="minorHAnsi" w:cstheme="minorHAnsi"/>
                <w:w w:val="0"/>
                <w:sz w:val="22"/>
                <w:lang w:val="en-GB"/>
              </w:rPr>
              <w:t>]</w:t>
            </w:r>
            <w:r w:rsidRPr="005944B5">
              <w:rPr>
                <w:rFonts w:asciiTheme="minorHAnsi" w:hAnsiTheme="minorHAnsi" w:cstheme="minorHAnsi"/>
                <w:w w:val="0"/>
                <w:sz w:val="22"/>
                <w:lang w:val="en-GB"/>
              </w:rPr>
              <w:br/>
            </w:r>
          </w:p>
        </w:tc>
      </w:tr>
    </w:tbl>
    <w:p w:rsidR="00A23B3E" w:rsidRPr="005944B5" w:rsidRDefault="00A23B3E" w:rsidP="00F92154">
      <w:pPr>
        <w:pStyle w:val="SectionTitle"/>
        <w:spacing w:after="120"/>
        <w:rPr>
          <w:rFonts w:asciiTheme="minorHAnsi" w:hAnsiTheme="minorHAnsi" w:cstheme="minorHAnsi"/>
          <w:w w:val="0"/>
          <w:sz w:val="22"/>
          <w:lang w:val="en-GB"/>
        </w:rPr>
      </w:pPr>
      <w:r w:rsidRPr="005944B5">
        <w:rPr>
          <w:rFonts w:asciiTheme="minorHAnsi" w:hAnsiTheme="minorHAnsi" w:cstheme="minorHAnsi"/>
          <w:b w:val="0"/>
          <w:caps/>
          <w:sz w:val="22"/>
          <w:lang w:val="en-GB"/>
        </w:rPr>
        <w:t xml:space="preserve">B: </w:t>
      </w:r>
      <w:r w:rsidR="002C497D" w:rsidRPr="005944B5">
        <w:rPr>
          <w:rFonts w:asciiTheme="minorHAnsi" w:hAnsiTheme="minorHAnsi" w:cstheme="minorHAnsi"/>
          <w:b w:val="0"/>
          <w:caps/>
          <w:sz w:val="22"/>
          <w:lang w:val="en-GB"/>
        </w:rPr>
        <w:t>economic and financial standing</w:t>
      </w:r>
    </w:p>
    <w:tbl>
      <w:tblPr>
        <w:tblW w:w="0" w:type="auto"/>
        <w:tblInd w:w="-20" w:type="dxa"/>
        <w:tblLayout w:type="fixed"/>
        <w:tblCellMar>
          <w:left w:w="93" w:type="dxa"/>
        </w:tblCellMar>
        <w:tblLook w:val="0000"/>
      </w:tblPr>
      <w:tblGrid>
        <w:gridCol w:w="4508"/>
        <w:gridCol w:w="5670"/>
      </w:tblGrid>
      <w:tr w:rsidR="00A23B3E" w:rsidRPr="00051827" w:rsidTr="002C497D">
        <w:tc>
          <w:tcPr>
            <w:tcW w:w="4508" w:type="dxa"/>
            <w:tcBorders>
              <w:top w:val="single" w:sz="4" w:space="0" w:color="00000A"/>
              <w:left w:val="single" w:sz="4" w:space="0" w:color="00000A"/>
              <w:bottom w:val="single" w:sz="4" w:space="0" w:color="00000A"/>
              <w:right w:val="single" w:sz="4" w:space="0" w:color="00000A"/>
            </w:tcBorders>
            <w:shd w:val="clear" w:color="auto" w:fill="FFFFFF"/>
          </w:tcPr>
          <w:p w:rsidR="002C497D" w:rsidRPr="005944B5" w:rsidRDefault="002C497D" w:rsidP="000A2156">
            <w:pPr>
              <w:ind w:left="20" w:hanging="20"/>
              <w:jc w:val="both"/>
              <w:rPr>
                <w:rFonts w:asciiTheme="minorHAnsi" w:hAnsiTheme="minorHAnsi" w:cstheme="minorHAnsi"/>
                <w:b/>
                <w:sz w:val="22"/>
                <w:lang w:val="en-GB"/>
              </w:rPr>
            </w:pPr>
            <w:r w:rsidRPr="005944B5">
              <w:rPr>
                <w:rFonts w:asciiTheme="minorHAnsi" w:hAnsiTheme="minorHAnsi" w:cstheme="minorHAnsi"/>
                <w:b/>
                <w:sz w:val="22"/>
                <w:lang w:val="en-GB"/>
              </w:rPr>
              <w:t>General yearly turnover</w:t>
            </w:r>
            <w:r w:rsidR="00A23B3E" w:rsidRPr="005944B5">
              <w:rPr>
                <w:rFonts w:asciiTheme="minorHAnsi" w:hAnsiTheme="minorHAnsi" w:cstheme="minorHAnsi"/>
                <w:b/>
                <w:sz w:val="22"/>
                <w:lang w:val="en-GB"/>
              </w:rPr>
              <w:t>:</w:t>
            </w:r>
            <w:r w:rsidRPr="005944B5">
              <w:rPr>
                <w:rFonts w:asciiTheme="minorHAnsi" w:hAnsiTheme="minorHAnsi" w:cstheme="minorHAnsi"/>
                <w:b/>
                <w:sz w:val="22"/>
                <w:lang w:val="en-GB"/>
              </w:rPr>
              <w:t xml:space="preserve"> </w:t>
            </w:r>
          </w:p>
          <w:p w:rsidR="00A23B3E" w:rsidRPr="005944B5" w:rsidRDefault="002C497D" w:rsidP="000A2156">
            <w:pPr>
              <w:ind w:left="20" w:hanging="20"/>
              <w:jc w:val="both"/>
              <w:rPr>
                <w:rFonts w:asciiTheme="minorHAnsi" w:hAnsiTheme="minorHAnsi" w:cstheme="minorHAnsi"/>
                <w:sz w:val="22"/>
                <w:highlight w:val="yellow"/>
                <w:lang w:val="en-GB"/>
              </w:rPr>
            </w:pPr>
            <w:r w:rsidRPr="005944B5">
              <w:rPr>
                <w:rFonts w:asciiTheme="minorHAnsi" w:hAnsiTheme="minorHAnsi" w:cstheme="minorHAnsi"/>
                <w:sz w:val="22"/>
                <w:lang w:val="en-GB"/>
              </w:rPr>
              <w:t>Its general yearly turnover for the number of financial years required in the relevant notice, the procurement documents is as follows:</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2C497D" w:rsidRPr="005944B5" w:rsidRDefault="002C497D" w:rsidP="009B65F5">
            <w:pPr>
              <w:rPr>
                <w:rFonts w:asciiTheme="minorHAnsi" w:hAnsiTheme="minorHAnsi" w:cstheme="minorHAnsi"/>
                <w:sz w:val="22"/>
                <w:lang w:val="en-GB"/>
              </w:rPr>
            </w:pPr>
          </w:p>
          <w:p w:rsidR="00A23B3E" w:rsidRPr="005944B5" w:rsidRDefault="002C497D" w:rsidP="002C497D">
            <w:pPr>
              <w:rPr>
                <w:rFonts w:asciiTheme="minorHAnsi" w:hAnsiTheme="minorHAnsi" w:cstheme="minorHAnsi"/>
                <w:sz w:val="22"/>
                <w:lang w:val="en-GB"/>
              </w:rPr>
            </w:pPr>
            <w:r w:rsidRPr="005944B5">
              <w:rPr>
                <w:rFonts w:asciiTheme="minorHAnsi" w:hAnsiTheme="minorHAnsi" w:cstheme="minorHAnsi"/>
                <w:sz w:val="22"/>
                <w:lang w:val="en-GB"/>
              </w:rPr>
              <w:t xml:space="preserve">Year: </w:t>
            </w:r>
            <w:r w:rsidR="00051827">
              <w:rPr>
                <w:rFonts w:asciiTheme="minorHAnsi" w:hAnsiTheme="minorHAnsi" w:cstheme="minorHAnsi"/>
                <w:sz w:val="22"/>
                <w:lang w:val="en-GB"/>
              </w:rPr>
              <w:t>2014</w:t>
            </w:r>
            <w:r w:rsidRPr="005944B5">
              <w:rPr>
                <w:rFonts w:asciiTheme="minorHAnsi" w:hAnsiTheme="minorHAnsi" w:cstheme="minorHAnsi"/>
                <w:sz w:val="22"/>
                <w:lang w:val="en-GB"/>
              </w:rPr>
              <w:t xml:space="preserve"> Amount concerned</w:t>
            </w:r>
            <w:r w:rsidR="00A23B3E" w:rsidRPr="005944B5">
              <w:rPr>
                <w:rFonts w:asciiTheme="minorHAnsi" w:hAnsiTheme="minorHAnsi" w:cstheme="minorHAnsi"/>
                <w:sz w:val="22"/>
                <w:lang w:val="en-GB"/>
              </w:rPr>
              <w:t xml:space="preserve">: </w:t>
            </w:r>
            <w:r w:rsidR="009B65F5" w:rsidRPr="005944B5">
              <w:rPr>
                <w:rFonts w:asciiTheme="minorHAnsi" w:hAnsiTheme="minorHAnsi" w:cstheme="minorHAnsi"/>
                <w:sz w:val="22"/>
                <w:lang w:val="en-GB"/>
              </w:rPr>
              <w:t>[………</w:t>
            </w:r>
            <w:r w:rsidR="00924C84" w:rsidRPr="005944B5">
              <w:rPr>
                <w:rFonts w:asciiTheme="minorHAnsi" w:hAnsiTheme="minorHAnsi" w:cstheme="minorHAnsi"/>
                <w:sz w:val="22"/>
                <w:lang w:val="en-GB"/>
              </w:rPr>
              <w:t>……</w:t>
            </w:r>
            <w:r w:rsidRPr="005944B5">
              <w:rPr>
                <w:rFonts w:asciiTheme="minorHAnsi" w:hAnsiTheme="minorHAnsi" w:cstheme="minorHAnsi"/>
                <w:sz w:val="22"/>
                <w:lang w:val="en-GB"/>
              </w:rPr>
              <w:t>…….....] […] currency</w:t>
            </w:r>
            <w:r w:rsidRPr="005944B5">
              <w:rPr>
                <w:rFonts w:asciiTheme="minorHAnsi" w:hAnsiTheme="minorHAnsi" w:cstheme="minorHAnsi"/>
                <w:sz w:val="22"/>
                <w:lang w:val="en-GB"/>
              </w:rPr>
              <w:br/>
              <w:t>Year</w:t>
            </w:r>
            <w:r w:rsidR="00051827">
              <w:rPr>
                <w:rFonts w:asciiTheme="minorHAnsi" w:hAnsiTheme="minorHAnsi" w:cstheme="minorHAnsi"/>
                <w:sz w:val="22"/>
                <w:lang w:val="en-GB"/>
              </w:rPr>
              <w:t>: 2015</w:t>
            </w:r>
            <w:r w:rsidRPr="005944B5">
              <w:rPr>
                <w:rFonts w:asciiTheme="minorHAnsi" w:hAnsiTheme="minorHAnsi" w:cstheme="minorHAnsi"/>
                <w:sz w:val="22"/>
                <w:lang w:val="en-GB"/>
              </w:rPr>
              <w:t xml:space="preserve"> Amount concerned</w:t>
            </w:r>
            <w:r w:rsidR="00A23B3E" w:rsidRPr="005944B5">
              <w:rPr>
                <w:rFonts w:asciiTheme="minorHAnsi" w:hAnsiTheme="minorHAnsi" w:cstheme="minorHAnsi"/>
                <w:sz w:val="22"/>
                <w:lang w:val="en-GB"/>
              </w:rPr>
              <w:t xml:space="preserve">: </w:t>
            </w:r>
            <w:r w:rsidR="00924C84" w:rsidRPr="005944B5">
              <w:rPr>
                <w:rFonts w:asciiTheme="minorHAnsi" w:hAnsiTheme="minorHAnsi" w:cstheme="minorHAnsi"/>
                <w:sz w:val="22"/>
                <w:lang w:val="en-GB"/>
              </w:rPr>
              <w:t>[………………….....] […] currency</w:t>
            </w:r>
            <w:r w:rsidRPr="005944B5">
              <w:rPr>
                <w:rFonts w:asciiTheme="minorHAnsi" w:hAnsiTheme="minorHAnsi" w:cstheme="minorHAnsi"/>
                <w:sz w:val="22"/>
                <w:lang w:val="en-GB"/>
              </w:rPr>
              <w:br/>
              <w:t>Year</w:t>
            </w:r>
            <w:r w:rsidR="00051827">
              <w:rPr>
                <w:rFonts w:asciiTheme="minorHAnsi" w:hAnsiTheme="minorHAnsi" w:cstheme="minorHAnsi"/>
                <w:sz w:val="22"/>
                <w:lang w:val="en-GB"/>
              </w:rPr>
              <w:t>: 2016</w:t>
            </w:r>
            <w:r w:rsidRPr="005944B5">
              <w:rPr>
                <w:rFonts w:asciiTheme="minorHAnsi" w:hAnsiTheme="minorHAnsi" w:cstheme="minorHAnsi"/>
                <w:sz w:val="22"/>
                <w:lang w:val="en-GB"/>
              </w:rPr>
              <w:t xml:space="preserve"> Amount concerned</w:t>
            </w:r>
            <w:r w:rsidR="00A23B3E" w:rsidRPr="005944B5">
              <w:rPr>
                <w:rFonts w:asciiTheme="minorHAnsi" w:hAnsiTheme="minorHAnsi" w:cstheme="minorHAnsi"/>
                <w:sz w:val="22"/>
                <w:lang w:val="en-GB"/>
              </w:rPr>
              <w:t xml:space="preserve">: </w:t>
            </w:r>
            <w:r w:rsidR="00924C84" w:rsidRPr="005944B5">
              <w:rPr>
                <w:rFonts w:asciiTheme="minorHAnsi" w:hAnsiTheme="minorHAnsi" w:cstheme="minorHAnsi"/>
                <w:sz w:val="22"/>
                <w:lang w:val="en-GB"/>
              </w:rPr>
              <w:t>[………………….....] […] currency</w:t>
            </w:r>
            <w:r w:rsidR="00A23B3E" w:rsidRPr="005944B5">
              <w:rPr>
                <w:rFonts w:asciiTheme="minorHAnsi" w:hAnsiTheme="minorHAnsi" w:cstheme="minorHAnsi"/>
                <w:sz w:val="22"/>
                <w:lang w:val="en-GB"/>
              </w:rPr>
              <w:br/>
            </w:r>
          </w:p>
        </w:tc>
      </w:tr>
    </w:tbl>
    <w:p w:rsidR="00A23B3E" w:rsidRPr="005944B5" w:rsidRDefault="00A23B3E" w:rsidP="00924C84">
      <w:pPr>
        <w:pStyle w:val="SectionTitle"/>
        <w:spacing w:after="120"/>
        <w:rPr>
          <w:rFonts w:asciiTheme="minorHAnsi" w:hAnsiTheme="minorHAnsi" w:cstheme="minorHAnsi"/>
          <w:b w:val="0"/>
          <w:caps/>
          <w:sz w:val="22"/>
          <w:lang w:val="en-GB"/>
        </w:rPr>
      </w:pPr>
      <w:r w:rsidRPr="005944B5">
        <w:rPr>
          <w:rFonts w:asciiTheme="minorHAnsi" w:hAnsiTheme="minorHAnsi" w:cstheme="minorHAnsi"/>
          <w:b w:val="0"/>
          <w:caps/>
          <w:sz w:val="22"/>
          <w:lang w:val="en-GB"/>
        </w:rPr>
        <w:t xml:space="preserve">C: </w:t>
      </w:r>
      <w:r w:rsidR="00924C84" w:rsidRPr="005944B5">
        <w:rPr>
          <w:rFonts w:asciiTheme="minorHAnsi" w:hAnsiTheme="minorHAnsi" w:cstheme="minorHAnsi"/>
          <w:b w:val="0"/>
          <w:caps/>
          <w:sz w:val="22"/>
          <w:lang w:val="en-GB"/>
        </w:rPr>
        <w:t xml:space="preserve">Technical and professional ability </w:t>
      </w:r>
    </w:p>
    <w:tbl>
      <w:tblPr>
        <w:tblW w:w="0" w:type="auto"/>
        <w:tblInd w:w="-20" w:type="dxa"/>
        <w:tblLayout w:type="fixed"/>
        <w:tblCellMar>
          <w:left w:w="93" w:type="dxa"/>
        </w:tblCellMar>
        <w:tblLook w:val="0000"/>
      </w:tblPr>
      <w:tblGrid>
        <w:gridCol w:w="4508"/>
        <w:gridCol w:w="5670"/>
      </w:tblGrid>
      <w:tr w:rsidR="00A23B3E" w:rsidRPr="00051827" w:rsidTr="005F3038">
        <w:trPr>
          <w:trHeight w:val="3585"/>
        </w:trPr>
        <w:tc>
          <w:tcPr>
            <w:tcW w:w="4508" w:type="dxa"/>
            <w:tcBorders>
              <w:top w:val="single" w:sz="4" w:space="0" w:color="00000A"/>
              <w:left w:val="single" w:sz="4" w:space="0" w:color="00000A"/>
              <w:bottom w:val="single" w:sz="4" w:space="0" w:color="00000A"/>
              <w:right w:val="single" w:sz="4" w:space="0" w:color="00000A"/>
            </w:tcBorders>
            <w:shd w:val="clear" w:color="auto" w:fill="FFFFFF"/>
          </w:tcPr>
          <w:p w:rsidR="000A2156" w:rsidRPr="005944B5" w:rsidRDefault="003F00A2" w:rsidP="000A2156">
            <w:pPr>
              <w:ind w:left="20" w:hanging="20"/>
              <w:jc w:val="both"/>
              <w:rPr>
                <w:rFonts w:asciiTheme="minorHAnsi" w:hAnsiTheme="minorHAnsi" w:cstheme="minorHAnsi"/>
                <w:b/>
                <w:sz w:val="22"/>
                <w:lang w:val="en-GB"/>
              </w:rPr>
            </w:pPr>
            <w:bookmarkStart w:id="0" w:name="_DV_M4301"/>
            <w:bookmarkStart w:id="1" w:name="_DV_M4300"/>
            <w:bookmarkEnd w:id="0"/>
            <w:bookmarkEnd w:id="1"/>
            <w:r w:rsidRPr="005944B5">
              <w:rPr>
                <w:rFonts w:asciiTheme="minorHAnsi" w:hAnsiTheme="minorHAnsi" w:cstheme="minorHAnsi"/>
                <w:b/>
                <w:sz w:val="22"/>
                <w:lang w:val="en-GB"/>
              </w:rPr>
              <w:t xml:space="preserve">Similar </w:t>
            </w:r>
            <w:r w:rsidR="00A53D4C" w:rsidRPr="005944B5">
              <w:rPr>
                <w:rFonts w:asciiTheme="minorHAnsi" w:hAnsiTheme="minorHAnsi" w:cstheme="minorHAnsi"/>
                <w:b/>
                <w:sz w:val="22"/>
                <w:lang w:val="en-GB"/>
              </w:rPr>
              <w:t xml:space="preserve">service </w:t>
            </w:r>
            <w:r w:rsidRPr="005944B5">
              <w:rPr>
                <w:rFonts w:asciiTheme="minorHAnsi" w:hAnsiTheme="minorHAnsi" w:cstheme="minorHAnsi"/>
                <w:b/>
                <w:sz w:val="22"/>
                <w:lang w:val="en-GB"/>
              </w:rPr>
              <w:t xml:space="preserve">to those object of the tender for </w:t>
            </w:r>
            <w:r w:rsidR="00F04E61" w:rsidRPr="005944B5">
              <w:rPr>
                <w:rFonts w:asciiTheme="minorHAnsi" w:hAnsiTheme="minorHAnsi" w:cstheme="minorHAnsi"/>
                <w:b/>
                <w:sz w:val="22"/>
                <w:lang w:val="en-GB"/>
              </w:rPr>
              <w:t>reference</w:t>
            </w:r>
            <w:bookmarkStart w:id="2" w:name="_GoBack"/>
            <w:bookmarkEnd w:id="2"/>
            <w:r w:rsidRPr="005944B5">
              <w:rPr>
                <w:rFonts w:asciiTheme="minorHAnsi" w:hAnsiTheme="minorHAnsi" w:cstheme="minorHAnsi"/>
                <w:b/>
                <w:sz w:val="22"/>
                <w:lang w:val="en-GB"/>
              </w:rPr>
              <w:t xml:space="preserve"> period required in the relevant notice and the procurement documents.</w:t>
            </w:r>
          </w:p>
          <w:p w:rsidR="00A23B3E" w:rsidRPr="005944B5" w:rsidRDefault="003F00A2" w:rsidP="00A53D4C">
            <w:pPr>
              <w:ind w:left="20" w:hanging="20"/>
              <w:jc w:val="both"/>
              <w:rPr>
                <w:rFonts w:asciiTheme="minorHAnsi" w:hAnsiTheme="minorHAnsi" w:cstheme="minorHAnsi"/>
                <w:sz w:val="22"/>
                <w:lang w:val="en-GB"/>
              </w:rPr>
            </w:pPr>
            <w:r w:rsidRPr="005944B5">
              <w:rPr>
                <w:rFonts w:asciiTheme="minorHAnsi" w:hAnsiTheme="minorHAnsi" w:cstheme="minorHAnsi"/>
                <w:sz w:val="22"/>
                <w:lang w:val="en-GB"/>
              </w:rPr>
              <w:t xml:space="preserve">The list must </w:t>
            </w:r>
            <w:r w:rsidR="008D6BEE" w:rsidRPr="005944B5">
              <w:rPr>
                <w:rFonts w:asciiTheme="minorHAnsi" w:hAnsiTheme="minorHAnsi" w:cstheme="minorHAnsi"/>
                <w:sz w:val="22"/>
                <w:lang w:val="en-GB"/>
              </w:rPr>
              <w:t>include</w:t>
            </w:r>
            <w:r w:rsidR="00A53D4C" w:rsidRPr="005944B5">
              <w:rPr>
                <w:rFonts w:asciiTheme="minorHAnsi" w:hAnsiTheme="minorHAnsi" w:cstheme="minorHAnsi"/>
                <w:sz w:val="22"/>
                <w:lang w:val="en-GB"/>
              </w:rPr>
              <w:t xml:space="preserve"> the amounts, dates and </w:t>
            </w:r>
            <w:r w:rsidR="008D6BEE" w:rsidRPr="005944B5">
              <w:rPr>
                <w:rFonts w:asciiTheme="minorHAnsi" w:hAnsiTheme="minorHAnsi" w:cstheme="minorHAnsi"/>
                <w:sz w:val="22"/>
                <w:lang w:val="en-GB"/>
              </w:rPr>
              <w:t>recipients</w:t>
            </w:r>
            <w:r w:rsidR="00A53D4C" w:rsidRPr="005944B5">
              <w:rPr>
                <w:rFonts w:asciiTheme="minorHAnsi" w:hAnsiTheme="minorHAnsi" w:cstheme="minorHAnsi"/>
                <w:sz w:val="22"/>
                <w:lang w:val="en-GB"/>
              </w:rPr>
              <w:t>, public or private</w:t>
            </w:r>
            <w:r w:rsidR="00A23B3E" w:rsidRPr="005944B5">
              <w:rPr>
                <w:rStyle w:val="Rimandonotaapidipagina"/>
                <w:rFonts w:asciiTheme="minorHAnsi" w:hAnsiTheme="minorHAnsi" w:cstheme="minorHAnsi"/>
                <w:sz w:val="22"/>
                <w:lang w:val="en-GB"/>
              </w:rPr>
              <w:footnoteReference w:id="11"/>
            </w:r>
            <w:r w:rsidR="00A53D4C" w:rsidRPr="005944B5">
              <w:rPr>
                <w:rFonts w:asciiTheme="minorHAnsi" w:hAnsiTheme="minorHAnsi" w:cstheme="minorHAnsi"/>
                <w:sz w:val="22"/>
                <w:lang w:val="en-GB"/>
              </w:rPr>
              <w:t xml:space="preserve"> and the main services of communication projects and related advertising campaign</w:t>
            </w:r>
            <w:r w:rsidR="00A23B3E" w:rsidRPr="005944B5">
              <w:rPr>
                <w:rFonts w:asciiTheme="minorHAnsi" w:hAnsiTheme="minorHAnsi" w:cstheme="minorHAnsi"/>
                <w:sz w:val="22"/>
                <w:lang w:val="en-GB"/>
              </w:rPr>
              <w:t>:</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924C84">
            <w:pPr>
              <w:rPr>
                <w:rFonts w:asciiTheme="minorHAnsi" w:hAnsiTheme="minorHAnsi" w:cstheme="minorHAnsi"/>
                <w:sz w:val="22"/>
                <w:lang w:val="en-GB"/>
              </w:rPr>
            </w:pPr>
            <w:r w:rsidRPr="005944B5">
              <w:rPr>
                <w:rFonts w:asciiTheme="minorHAnsi" w:hAnsiTheme="minorHAnsi" w:cstheme="minorHAnsi"/>
                <w:sz w:val="22"/>
                <w:lang w:val="en-GB"/>
              </w:rPr>
              <w:t>Reference period</w:t>
            </w:r>
            <w:r w:rsidR="00051827">
              <w:rPr>
                <w:rFonts w:asciiTheme="minorHAnsi" w:hAnsiTheme="minorHAnsi" w:cstheme="minorHAnsi"/>
                <w:sz w:val="22"/>
                <w:lang w:val="en-GB"/>
              </w:rPr>
              <w:t>: 2014-2015-2016</w:t>
            </w:r>
          </w:p>
          <w:p w:rsidR="00D662F1" w:rsidRPr="005944B5" w:rsidRDefault="00D662F1">
            <w:pPr>
              <w:rPr>
                <w:rFonts w:asciiTheme="minorHAnsi" w:hAnsiTheme="minorHAnsi" w:cstheme="minorHAnsi"/>
                <w:sz w:val="22"/>
                <w:lang w:val="en-GB"/>
              </w:rPr>
            </w:pPr>
          </w:p>
          <w:tbl>
            <w:tblPr>
              <w:tblW w:w="0" w:type="auto"/>
              <w:tblLayout w:type="fixed"/>
              <w:tblCellMar>
                <w:left w:w="88" w:type="dxa"/>
              </w:tblCellMar>
              <w:tblLook w:val="0000"/>
            </w:tblPr>
            <w:tblGrid>
              <w:gridCol w:w="1461"/>
              <w:gridCol w:w="1134"/>
              <w:gridCol w:w="850"/>
              <w:gridCol w:w="1843"/>
            </w:tblGrid>
            <w:tr w:rsidR="00A23B3E" w:rsidRPr="00051827" w:rsidTr="005F3038">
              <w:tc>
                <w:tcPr>
                  <w:tcW w:w="1461"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3F00A2">
                  <w:pPr>
                    <w:rPr>
                      <w:rFonts w:asciiTheme="minorHAnsi" w:hAnsiTheme="minorHAnsi" w:cstheme="minorHAnsi"/>
                      <w:sz w:val="22"/>
                      <w:lang w:val="en-GB"/>
                    </w:rPr>
                  </w:pPr>
                  <w:r w:rsidRPr="005944B5">
                    <w:rPr>
                      <w:rFonts w:asciiTheme="minorHAnsi" w:hAnsiTheme="minorHAnsi" w:cstheme="minorHAnsi"/>
                      <w:sz w:val="22"/>
                      <w:lang w:val="en-GB"/>
                    </w:rPr>
                    <w:t>Description</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3F00A2" w:rsidP="003F00A2">
                  <w:pPr>
                    <w:rPr>
                      <w:rFonts w:asciiTheme="minorHAnsi" w:hAnsiTheme="minorHAnsi" w:cstheme="minorHAnsi"/>
                      <w:sz w:val="22"/>
                      <w:lang w:val="en-GB"/>
                    </w:rPr>
                  </w:pPr>
                  <w:r w:rsidRPr="005944B5">
                    <w:rPr>
                      <w:rFonts w:asciiTheme="minorHAnsi" w:hAnsiTheme="minorHAnsi" w:cstheme="minorHAnsi"/>
                      <w:sz w:val="22"/>
                      <w:lang w:val="en-GB"/>
                    </w:rPr>
                    <w:t>Amount</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3F00A2">
                  <w:pPr>
                    <w:rPr>
                      <w:rFonts w:asciiTheme="minorHAnsi" w:hAnsiTheme="minorHAnsi" w:cstheme="minorHAnsi"/>
                      <w:sz w:val="22"/>
                      <w:lang w:val="en-GB"/>
                    </w:rPr>
                  </w:pPr>
                  <w:r w:rsidRPr="005944B5">
                    <w:rPr>
                      <w:rFonts w:asciiTheme="minorHAnsi" w:hAnsiTheme="minorHAnsi" w:cstheme="minorHAnsi"/>
                      <w:sz w:val="22"/>
                      <w:lang w:val="en-GB"/>
                    </w:rPr>
                    <w:t>D</w:t>
                  </w:r>
                  <w:r w:rsidR="00A23B3E" w:rsidRPr="005944B5">
                    <w:rPr>
                      <w:rFonts w:asciiTheme="minorHAnsi" w:hAnsiTheme="minorHAnsi" w:cstheme="minorHAnsi"/>
                      <w:sz w:val="22"/>
                      <w:lang w:val="en-GB"/>
                    </w:rPr>
                    <w:t>ate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3F00A2">
                  <w:pPr>
                    <w:rPr>
                      <w:rFonts w:asciiTheme="minorHAnsi" w:hAnsiTheme="minorHAnsi" w:cstheme="minorHAnsi"/>
                      <w:sz w:val="22"/>
                      <w:lang w:val="en-GB"/>
                    </w:rPr>
                  </w:pPr>
                  <w:r w:rsidRPr="005944B5">
                    <w:rPr>
                      <w:rFonts w:asciiTheme="minorHAnsi" w:hAnsiTheme="minorHAnsi" w:cstheme="minorHAnsi"/>
                      <w:sz w:val="22"/>
                      <w:lang w:val="en-GB"/>
                    </w:rPr>
                    <w:t>Recipients</w:t>
                  </w:r>
                </w:p>
              </w:tc>
            </w:tr>
            <w:tr w:rsidR="00A23B3E" w:rsidRPr="00051827" w:rsidTr="005F3038">
              <w:tc>
                <w:tcPr>
                  <w:tcW w:w="1461"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rPr>
                      <w:rFonts w:asciiTheme="minorHAnsi" w:hAnsiTheme="minorHAnsi" w:cstheme="minorHAnsi"/>
                      <w:sz w:val="22"/>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rPr>
                      <w:rFonts w:asciiTheme="minorHAnsi" w:hAnsiTheme="minorHAnsi" w:cstheme="minorHAnsi"/>
                      <w:sz w:val="22"/>
                      <w:lang w:val="en-GB"/>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rPr>
                      <w:rFonts w:asciiTheme="minorHAnsi" w:hAnsiTheme="minorHAnsi" w:cstheme="minorHAnsi"/>
                      <w:sz w:val="22"/>
                      <w:lang w:val="en-GB"/>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A23B3E" w:rsidRPr="005944B5" w:rsidRDefault="00A23B3E">
                  <w:pPr>
                    <w:rPr>
                      <w:rFonts w:asciiTheme="minorHAnsi" w:hAnsiTheme="minorHAnsi" w:cstheme="minorHAnsi"/>
                      <w:sz w:val="22"/>
                      <w:lang w:val="en-GB"/>
                    </w:rPr>
                  </w:pPr>
                </w:p>
              </w:tc>
            </w:tr>
            <w:tr w:rsidR="000B6EDE" w:rsidRPr="00051827" w:rsidTr="005F3038">
              <w:tc>
                <w:tcPr>
                  <w:tcW w:w="1461"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r>
            <w:tr w:rsidR="000B6EDE" w:rsidRPr="00051827" w:rsidTr="005F3038">
              <w:tc>
                <w:tcPr>
                  <w:tcW w:w="1461"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Pr>
                <w:p w:rsidR="000B6EDE" w:rsidRPr="005944B5" w:rsidRDefault="000B6EDE">
                  <w:pPr>
                    <w:rPr>
                      <w:rFonts w:asciiTheme="minorHAnsi" w:hAnsiTheme="minorHAnsi" w:cstheme="minorHAnsi"/>
                      <w:sz w:val="22"/>
                      <w:lang w:val="en-GB"/>
                    </w:rPr>
                  </w:pPr>
                </w:p>
              </w:tc>
            </w:tr>
          </w:tbl>
          <w:p w:rsidR="00A23B3E" w:rsidRPr="005944B5" w:rsidRDefault="00A23B3E">
            <w:pPr>
              <w:rPr>
                <w:rFonts w:asciiTheme="minorHAnsi" w:hAnsiTheme="minorHAnsi" w:cstheme="minorHAnsi"/>
                <w:sz w:val="22"/>
                <w:lang w:val="en-GB"/>
              </w:rPr>
            </w:pPr>
          </w:p>
        </w:tc>
      </w:tr>
    </w:tbl>
    <w:p w:rsidR="00A23B3E" w:rsidRPr="005944B5" w:rsidRDefault="003F00A2" w:rsidP="00BF74E1">
      <w:pPr>
        <w:pStyle w:val="ChapterTitle"/>
        <w:rPr>
          <w:rFonts w:asciiTheme="minorHAnsi" w:hAnsiTheme="minorHAnsi" w:cstheme="minorHAnsi"/>
          <w:i/>
          <w:sz w:val="22"/>
          <w:lang w:val="en-GB"/>
        </w:rPr>
      </w:pPr>
      <w:r w:rsidRPr="005944B5">
        <w:rPr>
          <w:rFonts w:asciiTheme="minorHAnsi" w:hAnsiTheme="minorHAnsi" w:cstheme="minorHAnsi"/>
          <w:sz w:val="22"/>
          <w:lang w:val="en-GB"/>
        </w:rPr>
        <w:t>Concluding statements</w:t>
      </w:r>
    </w:p>
    <w:p w:rsidR="003F00A2" w:rsidRPr="005944B5" w:rsidRDefault="003F00A2" w:rsidP="003F00A2">
      <w:pPr>
        <w:jc w:val="both"/>
        <w:rPr>
          <w:rFonts w:asciiTheme="minorHAnsi" w:hAnsiTheme="minorHAnsi" w:cstheme="minorHAnsi"/>
          <w:i/>
          <w:sz w:val="22"/>
          <w:lang w:val="en-GB"/>
        </w:rPr>
      </w:pPr>
      <w:r w:rsidRPr="005944B5">
        <w:rPr>
          <w:rFonts w:asciiTheme="minorHAnsi" w:hAnsiTheme="minorHAnsi" w:cstheme="minorHAnsi"/>
          <w:i/>
          <w:sz w:val="22"/>
          <w:lang w:val="en-GB"/>
        </w:rPr>
        <w:t>The undersigned formally declare that the information stated under the present document is accurate and correct and that it has been set out in full awareness of the consequences of serious misrepresentation.</w:t>
      </w:r>
    </w:p>
    <w:p w:rsidR="00051827" w:rsidRPr="0028376F" w:rsidRDefault="0089544C" w:rsidP="00051827">
      <w:pPr>
        <w:jc w:val="both"/>
        <w:rPr>
          <w:rFonts w:asciiTheme="minorHAnsi" w:hAnsiTheme="minorHAnsi" w:cstheme="minorHAnsi"/>
          <w:i/>
          <w:sz w:val="22"/>
          <w:lang w:val="en-GB"/>
        </w:rPr>
      </w:pPr>
      <w:r w:rsidRPr="0089544C">
        <w:rPr>
          <w:rFonts w:asciiTheme="minorHAnsi" w:hAnsiTheme="minorHAnsi" w:cstheme="minorHAnsi"/>
          <w:i/>
          <w:sz w:val="22"/>
          <w:lang w:val="en-GB"/>
        </w:rPr>
        <w:t>Please a</w:t>
      </w:r>
      <w:r w:rsidR="00051827" w:rsidRPr="0089544C">
        <w:rPr>
          <w:rFonts w:asciiTheme="minorHAnsi" w:hAnsiTheme="minorHAnsi" w:cstheme="minorHAnsi"/>
          <w:i/>
          <w:sz w:val="22"/>
          <w:lang w:val="en-GB"/>
        </w:rPr>
        <w:t xml:space="preserve">ttach a copy of a valid </w:t>
      </w:r>
      <w:r w:rsidR="0028376F" w:rsidRPr="0089544C">
        <w:rPr>
          <w:rFonts w:asciiTheme="minorHAnsi" w:hAnsiTheme="minorHAnsi" w:cstheme="minorHAnsi"/>
          <w:i/>
          <w:sz w:val="22"/>
          <w:lang w:val="en-GB"/>
        </w:rPr>
        <w:t xml:space="preserve">identity card (or passport) </w:t>
      </w:r>
      <w:r w:rsidR="00051827" w:rsidRPr="0089544C">
        <w:rPr>
          <w:rFonts w:asciiTheme="minorHAnsi" w:hAnsiTheme="minorHAnsi" w:cstheme="minorHAnsi"/>
          <w:i/>
          <w:sz w:val="22"/>
          <w:lang w:val="en-GB"/>
        </w:rPr>
        <w:t xml:space="preserve">of the </w:t>
      </w:r>
      <w:proofErr w:type="spellStart"/>
      <w:r w:rsidR="0028376F" w:rsidRPr="0089544C">
        <w:rPr>
          <w:rFonts w:asciiTheme="minorHAnsi" w:hAnsiTheme="minorHAnsi" w:cstheme="minorHAnsi"/>
          <w:i/>
          <w:sz w:val="22"/>
          <w:lang w:val="en-GB"/>
        </w:rPr>
        <w:t>declarant</w:t>
      </w:r>
      <w:proofErr w:type="spellEnd"/>
      <w:r w:rsidR="0028376F" w:rsidRPr="0089544C">
        <w:rPr>
          <w:rFonts w:asciiTheme="minorHAnsi" w:hAnsiTheme="minorHAnsi" w:cstheme="minorHAnsi"/>
          <w:i/>
          <w:sz w:val="22"/>
          <w:lang w:val="en-GB"/>
        </w:rPr>
        <w:t>.</w:t>
      </w:r>
    </w:p>
    <w:p w:rsidR="003F00A2" w:rsidRPr="005944B5" w:rsidRDefault="003F00A2" w:rsidP="003F00A2">
      <w:pPr>
        <w:jc w:val="both"/>
        <w:rPr>
          <w:rFonts w:asciiTheme="minorHAnsi" w:hAnsiTheme="minorHAnsi" w:cstheme="minorHAnsi"/>
          <w:i/>
          <w:sz w:val="22"/>
          <w:lang w:val="en-GB"/>
        </w:rPr>
      </w:pPr>
      <w:r w:rsidRPr="005944B5">
        <w:rPr>
          <w:rFonts w:asciiTheme="minorHAnsi" w:hAnsiTheme="minorHAnsi" w:cstheme="minorHAnsi"/>
          <w:i/>
          <w:sz w:val="22"/>
          <w:lang w:val="en-GB"/>
        </w:rPr>
        <w:t>The undersigned formally declare to be able, upon request and without delay, to provide the certificates and other forms of documentary evidence referred to.</w:t>
      </w:r>
    </w:p>
    <w:p w:rsidR="003F00A2" w:rsidRPr="005944B5" w:rsidRDefault="003F00A2" w:rsidP="00D662F1">
      <w:pPr>
        <w:jc w:val="both"/>
        <w:rPr>
          <w:rFonts w:asciiTheme="minorHAnsi" w:hAnsiTheme="minorHAnsi" w:cstheme="minorHAnsi"/>
          <w:sz w:val="22"/>
          <w:lang w:val="en-GB"/>
        </w:rPr>
      </w:pPr>
      <w:r w:rsidRPr="005944B5">
        <w:rPr>
          <w:rFonts w:asciiTheme="minorHAnsi" w:hAnsiTheme="minorHAnsi" w:cstheme="minorHAnsi"/>
          <w:sz w:val="22"/>
          <w:lang w:val="en-GB"/>
        </w:rPr>
        <w:t>Date, place and, where required or necessary, signature(s): [……………….……]</w:t>
      </w:r>
    </w:p>
    <w:sectPr w:rsidR="003F00A2" w:rsidRPr="005944B5" w:rsidSect="000E0E12">
      <w:footerReference w:type="default" r:id="rId8"/>
      <w:pgSz w:w="12240" w:h="15840"/>
      <w:pgMar w:top="953" w:right="1134" w:bottom="1134" w:left="1134" w:header="720" w:footer="403" w:gutter="0"/>
      <w:cols w:space="72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CFA" w:rsidRDefault="00E25CFA">
      <w:pPr>
        <w:spacing w:before="0" w:after="0"/>
      </w:pPr>
      <w:r>
        <w:separator/>
      </w:r>
    </w:p>
  </w:endnote>
  <w:endnote w:type="continuationSeparator" w:id="0">
    <w:p w:rsidR="00E25CFA" w:rsidRDefault="00E25CF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2">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Liberation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19817"/>
      <w:docPartObj>
        <w:docPartGallery w:val="Page Numbers (Bottom of Page)"/>
        <w:docPartUnique/>
      </w:docPartObj>
    </w:sdtPr>
    <w:sdtEndPr>
      <w:rPr>
        <w:rFonts w:asciiTheme="minorHAnsi" w:hAnsiTheme="minorHAnsi" w:cstheme="minorHAnsi"/>
        <w:sz w:val="22"/>
      </w:rPr>
    </w:sdtEndPr>
    <w:sdtContent>
      <w:p w:rsidR="00E25CFA" w:rsidRPr="007C19EB" w:rsidRDefault="00B80E5E">
        <w:pPr>
          <w:pStyle w:val="Pidipagina"/>
          <w:jc w:val="center"/>
          <w:rPr>
            <w:rFonts w:asciiTheme="minorHAnsi" w:hAnsiTheme="minorHAnsi" w:cstheme="minorHAnsi"/>
            <w:sz w:val="22"/>
          </w:rPr>
        </w:pPr>
        <w:r w:rsidRPr="007C19EB">
          <w:rPr>
            <w:rFonts w:asciiTheme="minorHAnsi" w:hAnsiTheme="minorHAnsi" w:cstheme="minorHAnsi"/>
            <w:sz w:val="22"/>
          </w:rPr>
          <w:fldChar w:fldCharType="begin"/>
        </w:r>
        <w:r w:rsidR="00E25CFA" w:rsidRPr="007C19EB">
          <w:rPr>
            <w:rFonts w:asciiTheme="minorHAnsi" w:hAnsiTheme="minorHAnsi" w:cstheme="minorHAnsi"/>
            <w:sz w:val="22"/>
          </w:rPr>
          <w:instrText xml:space="preserve"> PAGE   \* MERGEFORMAT </w:instrText>
        </w:r>
        <w:r w:rsidRPr="007C19EB">
          <w:rPr>
            <w:rFonts w:asciiTheme="minorHAnsi" w:hAnsiTheme="minorHAnsi" w:cstheme="minorHAnsi"/>
            <w:sz w:val="22"/>
          </w:rPr>
          <w:fldChar w:fldCharType="separate"/>
        </w:r>
        <w:r w:rsidR="00D2568B">
          <w:rPr>
            <w:rFonts w:asciiTheme="minorHAnsi" w:hAnsiTheme="minorHAnsi" w:cstheme="minorHAnsi"/>
            <w:noProof/>
            <w:sz w:val="22"/>
          </w:rPr>
          <w:t>1</w:t>
        </w:r>
        <w:r w:rsidRPr="007C19EB">
          <w:rPr>
            <w:rFonts w:asciiTheme="minorHAnsi" w:hAnsiTheme="minorHAnsi" w:cstheme="minorHAnsi"/>
            <w:sz w:val="22"/>
          </w:rPr>
          <w:fldChar w:fldCharType="end"/>
        </w:r>
      </w:p>
    </w:sdtContent>
  </w:sdt>
  <w:p w:rsidR="00E25CFA" w:rsidRDefault="00E25CF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CFA" w:rsidRDefault="00E25CFA">
      <w:pPr>
        <w:spacing w:before="0" w:after="0"/>
      </w:pPr>
      <w:r>
        <w:separator/>
      </w:r>
    </w:p>
  </w:footnote>
  <w:footnote w:type="continuationSeparator" w:id="0">
    <w:p w:rsidR="00E25CFA" w:rsidRDefault="00E25CFA">
      <w:pPr>
        <w:spacing w:before="0" w:after="0"/>
      </w:pPr>
      <w:r>
        <w:continuationSeparator/>
      </w:r>
    </w:p>
  </w:footnote>
  <w:footnote w:id="1">
    <w:p w:rsidR="00E25CFA" w:rsidRPr="000303A9" w:rsidRDefault="00E25CFA" w:rsidP="00CF5CB7">
      <w:pPr>
        <w:spacing w:before="0" w:after="0"/>
        <w:ind w:left="284" w:right="-574" w:hanging="284"/>
        <w:jc w:val="both"/>
        <w:rPr>
          <w:rFonts w:ascii="Arial" w:hAnsi="Arial" w:cs="Arial"/>
          <w:sz w:val="12"/>
          <w:szCs w:val="12"/>
          <w:lang w:val="en-GB"/>
        </w:rPr>
      </w:pPr>
      <w:r w:rsidRPr="000303A9">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0303A9">
        <w:rPr>
          <w:rFonts w:ascii="Arial" w:hAnsi="Arial" w:cs="Arial"/>
          <w:sz w:val="12"/>
          <w:szCs w:val="12"/>
          <w:vertAlign w:val="superscript"/>
          <w:lang w:val="en-GB"/>
        </w:rPr>
        <w:t>)</w:t>
      </w:r>
      <w:r w:rsidRPr="000303A9">
        <w:rPr>
          <w:rFonts w:ascii="Arial" w:hAnsi="Arial" w:cs="Arial"/>
          <w:sz w:val="12"/>
          <w:szCs w:val="12"/>
          <w:lang w:val="en-GB"/>
        </w:rPr>
        <w:t xml:space="preserve"> </w:t>
      </w:r>
      <w:r w:rsidRPr="000303A9">
        <w:rPr>
          <w:rFonts w:ascii="Arial" w:hAnsi="Arial" w:cs="Arial"/>
          <w:sz w:val="12"/>
          <w:szCs w:val="12"/>
          <w:lang w:val="en-GB"/>
        </w:rPr>
        <w:tab/>
        <w:t>As defined in Article 2 of Council Framework Decision 2008/841/JHA of 24 October 2008 on the fight against organised crime (OJ L 300, 11.11.2008, p. 42)</w:t>
      </w:r>
    </w:p>
  </w:footnote>
  <w:footnote w:id="2">
    <w:p w:rsidR="00E25CFA" w:rsidRPr="000303A9" w:rsidRDefault="00E25CFA" w:rsidP="00CF5CB7">
      <w:pPr>
        <w:spacing w:before="0" w:after="0"/>
        <w:ind w:left="284" w:right="-574" w:hanging="284"/>
        <w:jc w:val="both"/>
        <w:rPr>
          <w:rFonts w:ascii="Arial" w:hAnsi="Arial" w:cs="Arial"/>
          <w:sz w:val="12"/>
          <w:szCs w:val="12"/>
          <w:lang w:val="en-GB"/>
        </w:rPr>
      </w:pPr>
      <w:r w:rsidRPr="000303A9">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0303A9">
        <w:rPr>
          <w:rFonts w:ascii="Arial" w:hAnsi="Arial" w:cs="Arial"/>
          <w:sz w:val="12"/>
          <w:szCs w:val="12"/>
          <w:vertAlign w:val="superscript"/>
          <w:lang w:val="en-GB"/>
        </w:rPr>
        <w:t xml:space="preserve">)  </w:t>
      </w:r>
      <w:r w:rsidRPr="000303A9">
        <w:rPr>
          <w:rFonts w:ascii="Arial" w:hAnsi="Arial" w:cs="Arial"/>
          <w:sz w:val="12"/>
          <w:szCs w:val="12"/>
          <w:lang w:val="en-GB"/>
        </w:rPr>
        <w:t xml:space="preserve"> </w:t>
      </w:r>
      <w:r w:rsidRPr="000303A9">
        <w:rPr>
          <w:rFonts w:ascii="Arial" w:hAnsi="Arial" w:cs="Arial"/>
          <w:sz w:val="12"/>
          <w:szCs w:val="12"/>
          <w:lang w:val="en-GB"/>
        </w:rPr>
        <w:tab/>
        <w:t>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w:t>
      </w:r>
      <w:r>
        <w:rPr>
          <w:rFonts w:ascii="Arial" w:hAnsi="Arial" w:cs="Arial"/>
          <w:sz w:val="12"/>
          <w:szCs w:val="12"/>
          <w:lang w:val="en-GB"/>
        </w:rPr>
        <w:t>tity) or the economic operator.</w:t>
      </w:r>
      <w:r w:rsidRPr="000303A9">
        <w:rPr>
          <w:rFonts w:ascii="Arial" w:hAnsi="Arial" w:cs="Arial"/>
          <w:sz w:val="12"/>
          <w:szCs w:val="12"/>
          <w:lang w:val="en-GB"/>
        </w:rPr>
        <w:t>"</w:t>
      </w:r>
    </w:p>
  </w:footnote>
  <w:footnote w:id="3">
    <w:p w:rsidR="00E25CFA" w:rsidRPr="000303A9" w:rsidRDefault="00E25CFA" w:rsidP="00B029E5">
      <w:pPr>
        <w:spacing w:before="0" w:after="0"/>
        <w:ind w:left="284" w:right="-574" w:hanging="284"/>
        <w:jc w:val="both"/>
        <w:rPr>
          <w:rFonts w:ascii="Arial" w:hAnsi="Arial" w:cs="Arial"/>
          <w:sz w:val="12"/>
          <w:szCs w:val="12"/>
          <w:lang w:val="en-GB"/>
        </w:rPr>
      </w:pPr>
      <w:r w:rsidRPr="000303A9">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0303A9">
        <w:rPr>
          <w:rFonts w:ascii="Arial" w:hAnsi="Arial" w:cs="Arial"/>
          <w:sz w:val="12"/>
          <w:szCs w:val="12"/>
          <w:vertAlign w:val="superscript"/>
          <w:lang w:val="en-GB"/>
        </w:rPr>
        <w:t xml:space="preserve"> )</w:t>
      </w:r>
      <w:r w:rsidRPr="000303A9">
        <w:rPr>
          <w:rFonts w:ascii="Arial" w:hAnsi="Arial" w:cs="Arial"/>
          <w:sz w:val="12"/>
          <w:szCs w:val="12"/>
          <w:lang w:val="en-GB"/>
        </w:rPr>
        <w:t xml:space="preserve">  </w:t>
      </w:r>
      <w:r w:rsidRPr="000303A9">
        <w:rPr>
          <w:rFonts w:ascii="Arial" w:hAnsi="Arial" w:cs="Arial"/>
          <w:sz w:val="12"/>
          <w:szCs w:val="12"/>
          <w:lang w:val="en-GB"/>
        </w:rPr>
        <w:tab/>
        <w:t>Within the meaning of Article 1 of the Convention on the protection of the European Communities' financial interests (OJ C 316, 27.11.1995, p. 48).</w:t>
      </w:r>
    </w:p>
  </w:footnote>
  <w:footnote w:id="4">
    <w:p w:rsidR="00E25CFA" w:rsidRPr="006D13D2" w:rsidRDefault="00E25CFA" w:rsidP="00B029E5">
      <w:pPr>
        <w:spacing w:before="0" w:after="0"/>
        <w:ind w:left="284" w:right="-574" w:hanging="284"/>
        <w:jc w:val="both"/>
        <w:rPr>
          <w:rFonts w:ascii="Arial" w:hAnsi="Arial" w:cs="Arial"/>
          <w:sz w:val="12"/>
          <w:szCs w:val="12"/>
          <w:lang w:val="en-GB"/>
        </w:rPr>
      </w:pPr>
      <w:r w:rsidRPr="006D13D2">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6D13D2">
        <w:rPr>
          <w:rFonts w:ascii="Arial" w:hAnsi="Arial" w:cs="Arial"/>
          <w:sz w:val="12"/>
          <w:szCs w:val="12"/>
          <w:vertAlign w:val="superscript"/>
          <w:lang w:val="en-GB"/>
        </w:rPr>
        <w:t>)</w:t>
      </w:r>
      <w:r w:rsidRPr="006D13D2">
        <w:rPr>
          <w:rFonts w:ascii="Arial" w:hAnsi="Arial" w:cs="Arial"/>
          <w:sz w:val="12"/>
          <w:szCs w:val="12"/>
          <w:lang w:val="en-GB"/>
        </w:rPr>
        <w:t xml:space="preserve"> </w:t>
      </w:r>
      <w:r w:rsidRPr="006D13D2">
        <w:rPr>
          <w:rFonts w:ascii="Arial" w:hAnsi="Arial" w:cs="Arial"/>
          <w:sz w:val="12"/>
          <w:szCs w:val="12"/>
          <w:lang w:val="en-GB"/>
        </w:rPr>
        <w:tab/>
      </w:r>
      <w:r w:rsidRPr="006D13D2">
        <w:rPr>
          <w:rFonts w:ascii="Arial" w:hAnsi="Arial" w:cs="Arial"/>
          <w:color w:val="000000"/>
          <w:sz w:val="12"/>
          <w:szCs w:val="12"/>
          <w:lang w:val="en-GB"/>
        </w:rPr>
        <w:t>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p>
  </w:footnote>
  <w:footnote w:id="5">
    <w:p w:rsidR="00E25CFA" w:rsidRPr="006D13D2" w:rsidRDefault="00E25CFA" w:rsidP="00B029E5">
      <w:pPr>
        <w:tabs>
          <w:tab w:val="left" w:pos="284"/>
        </w:tabs>
        <w:spacing w:before="0" w:after="0"/>
        <w:ind w:left="284" w:right="-574" w:hanging="284"/>
        <w:jc w:val="both"/>
        <w:rPr>
          <w:rFonts w:ascii="Arial" w:hAnsi="Arial" w:cs="Arial"/>
          <w:sz w:val="12"/>
          <w:szCs w:val="12"/>
          <w:lang w:val="en-GB"/>
        </w:rPr>
      </w:pPr>
      <w:r w:rsidRPr="006D13D2">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6D13D2">
        <w:rPr>
          <w:rFonts w:ascii="Arial" w:hAnsi="Arial" w:cs="Arial"/>
          <w:sz w:val="12"/>
          <w:szCs w:val="12"/>
          <w:vertAlign w:val="superscript"/>
          <w:lang w:val="en-GB"/>
        </w:rPr>
        <w:t>)</w:t>
      </w:r>
      <w:r w:rsidRPr="006D13D2">
        <w:rPr>
          <w:rFonts w:ascii="Arial" w:hAnsi="Arial" w:cs="Arial"/>
          <w:sz w:val="12"/>
          <w:szCs w:val="12"/>
          <w:lang w:val="en-GB"/>
        </w:rPr>
        <w:t xml:space="preserve"> </w:t>
      </w:r>
      <w:r w:rsidRPr="006D13D2">
        <w:rPr>
          <w:rFonts w:ascii="Arial" w:hAnsi="Arial" w:cs="Arial"/>
          <w:sz w:val="12"/>
          <w:szCs w:val="12"/>
          <w:lang w:val="en-GB"/>
        </w:rPr>
        <w:tab/>
        <w:t>As defined in Article 1 of Directive 2005/60/EC of the European Parliament and of the Council of 26 October 2005 on the prevention of the use of the financial system for the purpose of money laundering and terrorist financing (OJ L 309, 25.11.2005, p. 15).</w:t>
      </w:r>
    </w:p>
  </w:footnote>
  <w:footnote w:id="6">
    <w:p w:rsidR="00E25CFA" w:rsidRPr="006D13D2" w:rsidRDefault="00E25CFA" w:rsidP="00B029E5">
      <w:pPr>
        <w:spacing w:before="0" w:after="0"/>
        <w:ind w:left="284" w:right="-574" w:hanging="284"/>
        <w:jc w:val="both"/>
        <w:rPr>
          <w:rFonts w:ascii="Arial" w:hAnsi="Arial" w:cs="Arial"/>
          <w:i/>
          <w:sz w:val="12"/>
          <w:szCs w:val="12"/>
          <w:lang w:val="en-GB"/>
        </w:rPr>
      </w:pPr>
      <w:r w:rsidRPr="006D13D2">
        <w:rPr>
          <w:rFonts w:ascii="Arial" w:hAnsi="Arial" w:cs="Arial"/>
          <w:sz w:val="12"/>
          <w:szCs w:val="12"/>
          <w:vertAlign w:val="superscript"/>
          <w:lang w:val="en-GB"/>
        </w:rPr>
        <w:t>(</w:t>
      </w:r>
      <w:r w:rsidRPr="003E60D1">
        <w:rPr>
          <w:rStyle w:val="Caratterenotaapidipagina"/>
          <w:rFonts w:ascii="Arial" w:hAnsi="Arial" w:cs="Arial"/>
          <w:sz w:val="12"/>
          <w:szCs w:val="12"/>
          <w:vertAlign w:val="superscript"/>
        </w:rPr>
        <w:footnoteRef/>
      </w:r>
      <w:r w:rsidRPr="006D13D2">
        <w:rPr>
          <w:rFonts w:ascii="Arial" w:hAnsi="Arial" w:cs="Arial"/>
          <w:sz w:val="12"/>
          <w:szCs w:val="12"/>
          <w:vertAlign w:val="superscript"/>
          <w:lang w:val="en-GB"/>
        </w:rPr>
        <w:t>)</w:t>
      </w:r>
      <w:r w:rsidRPr="006D13D2">
        <w:rPr>
          <w:rFonts w:ascii="Arial" w:hAnsi="Arial" w:cs="Arial"/>
          <w:sz w:val="12"/>
          <w:szCs w:val="12"/>
          <w:lang w:val="en-GB"/>
        </w:rPr>
        <w:t xml:space="preserve">  </w:t>
      </w:r>
      <w:r w:rsidRPr="006D13D2">
        <w:rPr>
          <w:rFonts w:ascii="Arial" w:hAnsi="Arial" w:cs="Arial"/>
          <w:sz w:val="12"/>
          <w:szCs w:val="12"/>
          <w:lang w:val="en-GB"/>
        </w:rPr>
        <w:tab/>
        <w:t>As defined in Article 2 of Directive 2011/36/EU of the European Parliament and of the Council of 5 April 2011 on preventing and combating trafficking in human beings and protecting its victims, and replacing Council Framework Decision 2002/629/JHA (OJ L 101, 15.4.2011, p. 1).</w:t>
      </w:r>
    </w:p>
  </w:footnote>
  <w:footnote w:id="7">
    <w:p w:rsidR="00E25CFA" w:rsidRPr="00924C84" w:rsidRDefault="00E25CFA" w:rsidP="003E60D1">
      <w:pPr>
        <w:tabs>
          <w:tab w:val="left" w:pos="284"/>
        </w:tabs>
        <w:spacing w:before="0" w:after="0"/>
        <w:rPr>
          <w:rFonts w:ascii="Arial" w:hAnsi="Arial" w:cs="Arial"/>
          <w:sz w:val="12"/>
          <w:szCs w:val="12"/>
          <w:lang w:val="en-GB"/>
        </w:rPr>
      </w:pPr>
      <w:r w:rsidRPr="00924C84">
        <w:rPr>
          <w:rFonts w:ascii="Arial" w:hAnsi="Arial" w:cs="Arial"/>
          <w:sz w:val="12"/>
          <w:szCs w:val="12"/>
          <w:vertAlign w:val="superscript"/>
          <w:lang w:val="en-GB"/>
        </w:rPr>
        <w:t>(</w:t>
      </w:r>
      <w:r w:rsidRPr="005B69A7">
        <w:rPr>
          <w:rStyle w:val="Caratterenotaapidipagina"/>
          <w:rFonts w:ascii="Arial" w:hAnsi="Arial" w:cs="Arial"/>
          <w:sz w:val="12"/>
          <w:szCs w:val="12"/>
          <w:vertAlign w:val="superscript"/>
        </w:rPr>
        <w:footnoteRef/>
      </w:r>
      <w:r w:rsidRPr="00924C84">
        <w:rPr>
          <w:rFonts w:ascii="Arial" w:hAnsi="Arial" w:cs="Arial"/>
          <w:sz w:val="12"/>
          <w:szCs w:val="12"/>
          <w:vertAlign w:val="superscript"/>
          <w:lang w:val="en-GB"/>
        </w:rPr>
        <w:t>)</w:t>
      </w:r>
      <w:r w:rsidRPr="00924C84">
        <w:rPr>
          <w:rFonts w:ascii="Arial" w:hAnsi="Arial" w:cs="Arial"/>
          <w:sz w:val="12"/>
          <w:szCs w:val="12"/>
          <w:lang w:val="en-GB"/>
        </w:rPr>
        <w:tab/>
      </w:r>
      <w:r w:rsidRPr="005B69A7">
        <w:rPr>
          <w:rFonts w:ascii="Arial" w:hAnsi="Arial" w:cs="Arial"/>
          <w:bCs/>
          <w:sz w:val="12"/>
          <w:szCs w:val="12"/>
          <w:lang w:val="en-GB"/>
        </w:rPr>
        <w:t>Article 57(4) of Directive 2014/24/EU</w:t>
      </w:r>
      <w:r w:rsidRPr="00924C84">
        <w:rPr>
          <w:rFonts w:ascii="Arial" w:hAnsi="Arial" w:cs="Arial"/>
          <w:sz w:val="12"/>
          <w:szCs w:val="12"/>
          <w:lang w:val="en-GB"/>
        </w:rPr>
        <w:t>.</w:t>
      </w:r>
    </w:p>
  </w:footnote>
  <w:footnote w:id="8">
    <w:p w:rsidR="00E25CFA" w:rsidRPr="005B69A7" w:rsidRDefault="00E25CFA" w:rsidP="00FC197F">
      <w:pPr>
        <w:tabs>
          <w:tab w:val="left" w:pos="284"/>
        </w:tabs>
        <w:spacing w:before="0" w:after="0"/>
        <w:ind w:left="284" w:hanging="284"/>
        <w:rPr>
          <w:rFonts w:ascii="Arial" w:hAnsi="Arial" w:cs="Arial"/>
          <w:sz w:val="12"/>
          <w:szCs w:val="12"/>
          <w:lang w:val="en-GB"/>
        </w:rPr>
      </w:pPr>
      <w:r w:rsidRPr="005B69A7">
        <w:rPr>
          <w:rFonts w:ascii="Arial" w:hAnsi="Arial" w:cs="Arial"/>
          <w:sz w:val="12"/>
          <w:szCs w:val="12"/>
          <w:vertAlign w:val="superscript"/>
          <w:lang w:val="en-GB"/>
        </w:rPr>
        <w:t>(</w:t>
      </w:r>
      <w:r w:rsidRPr="005B69A7">
        <w:rPr>
          <w:rStyle w:val="Caratterenotaapidipagina"/>
          <w:rFonts w:ascii="Arial" w:hAnsi="Arial" w:cs="Arial"/>
          <w:sz w:val="12"/>
          <w:szCs w:val="12"/>
          <w:vertAlign w:val="superscript"/>
        </w:rPr>
        <w:footnoteRef/>
      </w:r>
      <w:r w:rsidRPr="005B69A7">
        <w:rPr>
          <w:rFonts w:ascii="Arial" w:hAnsi="Arial" w:cs="Arial"/>
          <w:sz w:val="12"/>
          <w:szCs w:val="12"/>
          <w:vertAlign w:val="superscript"/>
          <w:lang w:val="en-GB"/>
        </w:rPr>
        <w:t>)</w:t>
      </w:r>
      <w:r w:rsidRPr="005B69A7">
        <w:rPr>
          <w:rFonts w:ascii="Arial" w:hAnsi="Arial" w:cs="Arial"/>
          <w:sz w:val="12"/>
          <w:szCs w:val="12"/>
          <w:lang w:val="en-GB"/>
        </w:rPr>
        <w:tab/>
        <w:t>As referred to for the purposes of this procurement in national law, in the relevant notice or the procurement documents or in Article 18(2) of Directive 2014/24/EU..</w:t>
      </w:r>
    </w:p>
  </w:footnote>
  <w:footnote w:id="9">
    <w:p w:rsidR="00E25CFA" w:rsidRPr="005B69A7" w:rsidRDefault="00E25CFA" w:rsidP="003E60D1">
      <w:pPr>
        <w:spacing w:before="0" w:after="0"/>
        <w:ind w:left="284" w:hanging="284"/>
        <w:rPr>
          <w:rFonts w:ascii="Arial" w:hAnsi="Arial" w:cs="Arial"/>
          <w:sz w:val="12"/>
          <w:szCs w:val="12"/>
          <w:lang w:val="en-GB"/>
        </w:rPr>
      </w:pPr>
      <w:r w:rsidRPr="005B69A7">
        <w:rPr>
          <w:rFonts w:ascii="Arial" w:hAnsi="Arial" w:cs="Arial"/>
          <w:sz w:val="12"/>
          <w:szCs w:val="12"/>
          <w:vertAlign w:val="superscript"/>
          <w:lang w:val="en-GB"/>
        </w:rPr>
        <w:t>(</w:t>
      </w:r>
      <w:r w:rsidRPr="005B69A7">
        <w:rPr>
          <w:rStyle w:val="Caratterenotaapidipagina"/>
          <w:rFonts w:ascii="Arial" w:hAnsi="Arial" w:cs="Arial"/>
          <w:sz w:val="12"/>
          <w:szCs w:val="12"/>
          <w:vertAlign w:val="superscript"/>
        </w:rPr>
        <w:footnoteRef/>
      </w:r>
      <w:r w:rsidRPr="005B69A7">
        <w:rPr>
          <w:rFonts w:ascii="Arial" w:hAnsi="Arial" w:cs="Arial"/>
          <w:sz w:val="12"/>
          <w:szCs w:val="12"/>
          <w:vertAlign w:val="superscript"/>
          <w:lang w:val="en-GB"/>
        </w:rPr>
        <w:t>)</w:t>
      </w:r>
      <w:r w:rsidRPr="005B69A7">
        <w:rPr>
          <w:rFonts w:ascii="Arial" w:hAnsi="Arial" w:cs="Arial"/>
          <w:sz w:val="12"/>
          <w:szCs w:val="12"/>
          <w:lang w:val="en-GB"/>
        </w:rPr>
        <w:t xml:space="preserve"> </w:t>
      </w:r>
      <w:r w:rsidRPr="005B69A7">
        <w:rPr>
          <w:rFonts w:ascii="Arial" w:hAnsi="Arial" w:cs="Arial"/>
          <w:sz w:val="12"/>
          <w:szCs w:val="12"/>
          <w:lang w:val="en-GB"/>
        </w:rPr>
        <w:tab/>
        <w:t>Where applicable, see definitions in national law, the relevant notice or the procurement documents.</w:t>
      </w:r>
    </w:p>
  </w:footnote>
  <w:footnote w:id="10">
    <w:p w:rsidR="00E25CFA" w:rsidRPr="00746536" w:rsidRDefault="00E25CFA" w:rsidP="005B69A7">
      <w:pPr>
        <w:tabs>
          <w:tab w:val="left" w:pos="284"/>
        </w:tabs>
        <w:spacing w:before="0" w:after="0"/>
        <w:ind w:left="284" w:hanging="284"/>
        <w:rPr>
          <w:sz w:val="12"/>
          <w:szCs w:val="12"/>
          <w:lang w:val="en-GB"/>
        </w:rPr>
      </w:pPr>
      <w:r w:rsidRPr="005B69A7">
        <w:rPr>
          <w:rFonts w:ascii="Arial" w:hAnsi="Arial" w:cs="Arial"/>
          <w:sz w:val="12"/>
          <w:szCs w:val="12"/>
          <w:vertAlign w:val="superscript"/>
          <w:lang w:val="en-GB"/>
        </w:rPr>
        <w:t>(</w:t>
      </w:r>
      <w:r w:rsidRPr="005B69A7">
        <w:rPr>
          <w:rStyle w:val="Caratterenotaapidipagina"/>
          <w:rFonts w:ascii="Arial" w:hAnsi="Arial" w:cs="Arial"/>
          <w:sz w:val="12"/>
          <w:szCs w:val="12"/>
          <w:vertAlign w:val="superscript"/>
        </w:rPr>
        <w:footnoteRef/>
      </w:r>
      <w:r w:rsidRPr="005B69A7">
        <w:rPr>
          <w:rFonts w:ascii="Arial" w:hAnsi="Arial" w:cs="Arial"/>
          <w:sz w:val="12"/>
          <w:szCs w:val="12"/>
          <w:vertAlign w:val="superscript"/>
          <w:lang w:val="en-GB"/>
        </w:rPr>
        <w:t>)</w:t>
      </w:r>
      <w:r w:rsidRPr="005B69A7">
        <w:rPr>
          <w:rFonts w:ascii="Arial" w:hAnsi="Arial" w:cs="Arial"/>
          <w:sz w:val="12"/>
          <w:szCs w:val="12"/>
          <w:vertAlign w:val="superscript"/>
          <w:lang w:val="en-GB"/>
        </w:rPr>
        <w:tab/>
      </w:r>
      <w:r w:rsidRPr="005B69A7">
        <w:rPr>
          <w:rFonts w:ascii="Arial" w:hAnsi="Arial" w:cs="Arial"/>
          <w:sz w:val="12"/>
          <w:szCs w:val="12"/>
          <w:lang w:val="en-GB"/>
        </w:rPr>
        <w:t xml:space="preserve">as indicated in national law, the relevant notice or the procurement documents and in the AGA  -Annotated Model Grant </w:t>
      </w:r>
      <w:proofErr w:type="spellStart"/>
      <w:r w:rsidRPr="005B69A7">
        <w:rPr>
          <w:rFonts w:ascii="Arial" w:hAnsi="Arial" w:cs="Arial"/>
          <w:sz w:val="12"/>
          <w:szCs w:val="12"/>
          <w:lang w:val="en-GB"/>
        </w:rPr>
        <w:t>Agreemen</w:t>
      </w:r>
      <w:proofErr w:type="spellEnd"/>
      <w:r w:rsidRPr="005B69A7">
        <w:rPr>
          <w:rFonts w:ascii="Arial" w:hAnsi="Arial" w:cs="Arial"/>
          <w:sz w:val="12"/>
          <w:szCs w:val="12"/>
          <w:lang w:val="en-GB"/>
        </w:rPr>
        <w:t xml:space="preserve">  (H2020 AGA): V2.1.1 – 1 July 2016 </w:t>
      </w:r>
      <w:hyperlink r:id="rId1" w:history="1">
        <w:r w:rsidRPr="005B69A7">
          <w:rPr>
            <w:rStyle w:val="Collegamentoipertestuale"/>
            <w:rFonts w:ascii="Arial" w:hAnsi="Arial" w:cs="Arial"/>
            <w:b/>
            <w:sz w:val="12"/>
            <w:szCs w:val="12"/>
            <w:lang w:val="en-GB"/>
          </w:rPr>
          <w:t>http://ec.europa.eu/research/participants/data/ref/h2020/grants_manual/amga/h2020-amga_en.pdf</w:t>
        </w:r>
      </w:hyperlink>
      <w:r w:rsidRPr="005B69A7">
        <w:rPr>
          <w:rFonts w:ascii="Arial" w:hAnsi="Arial" w:cs="Arial"/>
          <w:b/>
          <w:sz w:val="12"/>
          <w:szCs w:val="12"/>
          <w:lang w:val="en-GB"/>
        </w:rPr>
        <w:t xml:space="preserve"> p. 240</w:t>
      </w:r>
    </w:p>
  </w:footnote>
  <w:footnote w:id="11">
    <w:p w:rsidR="00E25CFA" w:rsidRPr="00760550" w:rsidRDefault="00E25CFA" w:rsidP="003E60D1">
      <w:pPr>
        <w:spacing w:before="0" w:after="0"/>
        <w:ind w:right="-574"/>
        <w:jc w:val="both"/>
        <w:rPr>
          <w:sz w:val="12"/>
          <w:szCs w:val="12"/>
          <w:lang w:val="en-GB"/>
        </w:rPr>
      </w:pPr>
      <w:r w:rsidRPr="00B322B9">
        <w:rPr>
          <w:sz w:val="12"/>
          <w:szCs w:val="12"/>
          <w:lang w:val="en-GB"/>
        </w:rPr>
        <w:t>(</w:t>
      </w:r>
      <w:r w:rsidRPr="00B322B9">
        <w:rPr>
          <w:rStyle w:val="Caratterenotaapidipagina"/>
          <w:rFonts w:ascii="Arial" w:hAnsi="Arial"/>
          <w:sz w:val="12"/>
          <w:szCs w:val="12"/>
        </w:rPr>
        <w:footnoteRef/>
      </w:r>
      <w:r w:rsidRPr="00B322B9">
        <w:rPr>
          <w:sz w:val="12"/>
          <w:szCs w:val="12"/>
          <w:lang w:val="en-GB"/>
        </w:rPr>
        <w:t xml:space="preserve">) </w:t>
      </w:r>
      <w:r w:rsidRPr="00B322B9">
        <w:rPr>
          <w:rFonts w:ascii="Arial" w:hAnsi="Arial" w:cs="Arial"/>
          <w:sz w:val="12"/>
          <w:szCs w:val="12"/>
          <w:lang w:val="en-GB"/>
        </w:rPr>
        <w:t xml:space="preserve">In other words, you must specify </w:t>
      </w:r>
      <w:r w:rsidRPr="00B322B9">
        <w:rPr>
          <w:rFonts w:ascii="Arial" w:hAnsi="Arial" w:cs="Arial"/>
          <w:b/>
          <w:sz w:val="12"/>
          <w:szCs w:val="12"/>
          <w:u w:val="single"/>
          <w:lang w:val="en-GB"/>
        </w:rPr>
        <w:t>all</w:t>
      </w:r>
      <w:r w:rsidRPr="00B322B9">
        <w:rPr>
          <w:rFonts w:ascii="Arial" w:hAnsi="Arial" w:cs="Arial"/>
          <w:sz w:val="12"/>
          <w:szCs w:val="12"/>
          <w:lang w:val="en-GB"/>
        </w:rPr>
        <w:t xml:space="preserve"> the recipients, the list must include the public  and private clients of services in question.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43F6922A"/>
    <w:lvl w:ilvl="0" w:tplc="D68066E6">
      <w:start w:val="1"/>
      <w:numFmt w:val="lowerLetter"/>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108"/>
  <w:drawingGridVerticalSpacing w:val="0"/>
  <w:displayHorizontalDrawingGridEvery w:val="0"/>
  <w:displayVerticalDrawingGridEvery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303A9"/>
    <w:rsid w:val="00035692"/>
    <w:rsid w:val="00045745"/>
    <w:rsid w:val="00051827"/>
    <w:rsid w:val="000576F3"/>
    <w:rsid w:val="00076DCA"/>
    <w:rsid w:val="000953DC"/>
    <w:rsid w:val="000A2156"/>
    <w:rsid w:val="000A7B33"/>
    <w:rsid w:val="000B5314"/>
    <w:rsid w:val="000B6EDE"/>
    <w:rsid w:val="000E0E12"/>
    <w:rsid w:val="000E5FBC"/>
    <w:rsid w:val="00121BF6"/>
    <w:rsid w:val="0015415E"/>
    <w:rsid w:val="001752F0"/>
    <w:rsid w:val="001C2BE7"/>
    <w:rsid w:val="001D3A2B"/>
    <w:rsid w:val="001D56C2"/>
    <w:rsid w:val="001F35A9"/>
    <w:rsid w:val="00270DA2"/>
    <w:rsid w:val="0028376F"/>
    <w:rsid w:val="002A21BC"/>
    <w:rsid w:val="002C0249"/>
    <w:rsid w:val="002C169E"/>
    <w:rsid w:val="002C497D"/>
    <w:rsid w:val="002D50E9"/>
    <w:rsid w:val="002E23F0"/>
    <w:rsid w:val="002E43BE"/>
    <w:rsid w:val="00316FAD"/>
    <w:rsid w:val="00326E9B"/>
    <w:rsid w:val="0032762E"/>
    <w:rsid w:val="00350D7E"/>
    <w:rsid w:val="003631E3"/>
    <w:rsid w:val="0036728A"/>
    <w:rsid w:val="00384132"/>
    <w:rsid w:val="00386762"/>
    <w:rsid w:val="003909AC"/>
    <w:rsid w:val="003A443E"/>
    <w:rsid w:val="003B3636"/>
    <w:rsid w:val="003D3398"/>
    <w:rsid w:val="003E60D1"/>
    <w:rsid w:val="003E7810"/>
    <w:rsid w:val="003F00A2"/>
    <w:rsid w:val="003F683C"/>
    <w:rsid w:val="00407CAF"/>
    <w:rsid w:val="00412788"/>
    <w:rsid w:val="004234D1"/>
    <w:rsid w:val="0042735C"/>
    <w:rsid w:val="00431867"/>
    <w:rsid w:val="00474C51"/>
    <w:rsid w:val="00496AD7"/>
    <w:rsid w:val="00516CEA"/>
    <w:rsid w:val="005309A4"/>
    <w:rsid w:val="005349D9"/>
    <w:rsid w:val="0058406C"/>
    <w:rsid w:val="005944B5"/>
    <w:rsid w:val="005B3B08"/>
    <w:rsid w:val="005B69A7"/>
    <w:rsid w:val="005C49E6"/>
    <w:rsid w:val="005E2955"/>
    <w:rsid w:val="005F3038"/>
    <w:rsid w:val="005F6E02"/>
    <w:rsid w:val="006109D5"/>
    <w:rsid w:val="00625142"/>
    <w:rsid w:val="00635C8F"/>
    <w:rsid w:val="0064014A"/>
    <w:rsid w:val="00657359"/>
    <w:rsid w:val="00670300"/>
    <w:rsid w:val="006879D2"/>
    <w:rsid w:val="006A5E21"/>
    <w:rsid w:val="006A5FE8"/>
    <w:rsid w:val="006B430C"/>
    <w:rsid w:val="006B4D39"/>
    <w:rsid w:val="006D13D2"/>
    <w:rsid w:val="006F3D34"/>
    <w:rsid w:val="007005CA"/>
    <w:rsid w:val="0071710E"/>
    <w:rsid w:val="00743690"/>
    <w:rsid w:val="00746536"/>
    <w:rsid w:val="00760550"/>
    <w:rsid w:val="00766402"/>
    <w:rsid w:val="007664AA"/>
    <w:rsid w:val="007B50B2"/>
    <w:rsid w:val="007C19EB"/>
    <w:rsid w:val="008154AA"/>
    <w:rsid w:val="0089544C"/>
    <w:rsid w:val="0089654F"/>
    <w:rsid w:val="008C734C"/>
    <w:rsid w:val="008D6BEE"/>
    <w:rsid w:val="008E3A62"/>
    <w:rsid w:val="008F12E6"/>
    <w:rsid w:val="00900583"/>
    <w:rsid w:val="00924C84"/>
    <w:rsid w:val="0093297B"/>
    <w:rsid w:val="00934658"/>
    <w:rsid w:val="00960E3E"/>
    <w:rsid w:val="009644B4"/>
    <w:rsid w:val="009B65F5"/>
    <w:rsid w:val="009E204E"/>
    <w:rsid w:val="00A23B3E"/>
    <w:rsid w:val="00A30CBB"/>
    <w:rsid w:val="00A351E6"/>
    <w:rsid w:val="00A46950"/>
    <w:rsid w:val="00A53D4C"/>
    <w:rsid w:val="00AA2252"/>
    <w:rsid w:val="00AA5F93"/>
    <w:rsid w:val="00AE5CFF"/>
    <w:rsid w:val="00B029E5"/>
    <w:rsid w:val="00B27E2E"/>
    <w:rsid w:val="00B322B9"/>
    <w:rsid w:val="00B32C28"/>
    <w:rsid w:val="00B64AE6"/>
    <w:rsid w:val="00B77A7E"/>
    <w:rsid w:val="00B80BA0"/>
    <w:rsid w:val="00B80E5E"/>
    <w:rsid w:val="00B91406"/>
    <w:rsid w:val="00BA4F12"/>
    <w:rsid w:val="00BB116C"/>
    <w:rsid w:val="00BB3440"/>
    <w:rsid w:val="00BB639E"/>
    <w:rsid w:val="00BC09F5"/>
    <w:rsid w:val="00BE23F6"/>
    <w:rsid w:val="00BF74E1"/>
    <w:rsid w:val="00C03658"/>
    <w:rsid w:val="00C2670C"/>
    <w:rsid w:val="00C427DB"/>
    <w:rsid w:val="00C47D53"/>
    <w:rsid w:val="00C60A33"/>
    <w:rsid w:val="00C64D4B"/>
    <w:rsid w:val="00C764AE"/>
    <w:rsid w:val="00C92169"/>
    <w:rsid w:val="00CA04F3"/>
    <w:rsid w:val="00CC764A"/>
    <w:rsid w:val="00CD2288"/>
    <w:rsid w:val="00CD3E4F"/>
    <w:rsid w:val="00CD4169"/>
    <w:rsid w:val="00CF15BB"/>
    <w:rsid w:val="00CF449A"/>
    <w:rsid w:val="00CF5CB7"/>
    <w:rsid w:val="00D2568B"/>
    <w:rsid w:val="00D27DB2"/>
    <w:rsid w:val="00D509A5"/>
    <w:rsid w:val="00D6408B"/>
    <w:rsid w:val="00D64744"/>
    <w:rsid w:val="00D662F1"/>
    <w:rsid w:val="00D92A41"/>
    <w:rsid w:val="00D93877"/>
    <w:rsid w:val="00DA7329"/>
    <w:rsid w:val="00DE4996"/>
    <w:rsid w:val="00E0264E"/>
    <w:rsid w:val="00E25CFA"/>
    <w:rsid w:val="00EB216B"/>
    <w:rsid w:val="00EB45DC"/>
    <w:rsid w:val="00ED1AAB"/>
    <w:rsid w:val="00F04E61"/>
    <w:rsid w:val="00F05039"/>
    <w:rsid w:val="00F26DE7"/>
    <w:rsid w:val="00F351F0"/>
    <w:rsid w:val="00F51F37"/>
    <w:rsid w:val="00F535D3"/>
    <w:rsid w:val="00F575CF"/>
    <w:rsid w:val="00F62BDB"/>
    <w:rsid w:val="00F62D30"/>
    <w:rsid w:val="00F62F53"/>
    <w:rsid w:val="00F672A2"/>
    <w:rsid w:val="00F73FA7"/>
    <w:rsid w:val="00F92154"/>
    <w:rsid w:val="00F9449A"/>
    <w:rsid w:val="00F95202"/>
    <w:rsid w:val="00FB3543"/>
    <w:rsid w:val="00FC197F"/>
    <w:rsid w:val="00FD06BC"/>
    <w:rsid w:val="00FD32EC"/>
    <w:rsid w:val="00FD402B"/>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005CA"/>
    <w:pPr>
      <w:keepNext/>
      <w:spacing w:before="360"/>
      <w:outlineLvl w:val="0"/>
    </w:pPr>
    <w:rPr>
      <w:rFonts w:eastAsia="font292"/>
      <w:b/>
      <w:bCs/>
      <w:smallCaps/>
      <w:szCs w:val="28"/>
    </w:rPr>
  </w:style>
  <w:style w:type="paragraph" w:styleId="Titolo2">
    <w:name w:val="heading 2"/>
    <w:basedOn w:val="Normale"/>
    <w:qFormat/>
    <w:rsid w:val="007005CA"/>
    <w:pPr>
      <w:keepNext/>
      <w:outlineLvl w:val="1"/>
    </w:pPr>
    <w:rPr>
      <w:rFonts w:eastAsia="font292"/>
      <w:b/>
      <w:bCs/>
      <w:szCs w:val="26"/>
    </w:rPr>
  </w:style>
  <w:style w:type="paragraph" w:styleId="Titolo3">
    <w:name w:val="heading 3"/>
    <w:basedOn w:val="Normale"/>
    <w:qFormat/>
    <w:rsid w:val="007005CA"/>
    <w:pPr>
      <w:keepNext/>
      <w:outlineLvl w:val="2"/>
    </w:pPr>
    <w:rPr>
      <w:rFonts w:eastAsia="font292"/>
      <w:bCs/>
      <w:i/>
    </w:rPr>
  </w:style>
  <w:style w:type="paragraph" w:styleId="Titolo4">
    <w:name w:val="heading 4"/>
    <w:basedOn w:val="Normale"/>
    <w:qFormat/>
    <w:rsid w:val="007005CA"/>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005CA"/>
  </w:style>
  <w:style w:type="character" w:customStyle="1" w:styleId="Titolo1Carattere">
    <w:name w:val="Titolo 1 Carattere"/>
    <w:rsid w:val="007005CA"/>
    <w:rPr>
      <w:rFonts w:ascii="Times New Roman" w:eastAsia="font292" w:hAnsi="Times New Roman" w:cs="Times New Roman"/>
      <w:b/>
      <w:bCs/>
      <w:smallCaps/>
      <w:sz w:val="24"/>
      <w:szCs w:val="28"/>
      <w:lang w:eastAsia="it-IT" w:bidi="it-IT"/>
    </w:rPr>
  </w:style>
  <w:style w:type="character" w:customStyle="1" w:styleId="Titolo2Carattere">
    <w:name w:val="Titolo 2 Carattere"/>
    <w:rsid w:val="007005CA"/>
    <w:rPr>
      <w:rFonts w:ascii="Times New Roman" w:eastAsia="font292" w:hAnsi="Times New Roman" w:cs="Times New Roman"/>
      <w:b/>
      <w:bCs/>
      <w:sz w:val="24"/>
      <w:szCs w:val="26"/>
      <w:lang w:eastAsia="it-IT" w:bidi="it-IT"/>
    </w:rPr>
  </w:style>
  <w:style w:type="character" w:customStyle="1" w:styleId="Titolo3Carattere">
    <w:name w:val="Titolo 3 Carattere"/>
    <w:rsid w:val="007005CA"/>
    <w:rPr>
      <w:rFonts w:ascii="Times New Roman" w:eastAsia="font292" w:hAnsi="Times New Roman" w:cs="Times New Roman"/>
      <w:bCs/>
      <w:i/>
      <w:sz w:val="24"/>
      <w:lang w:eastAsia="it-IT" w:bidi="it-IT"/>
    </w:rPr>
  </w:style>
  <w:style w:type="character" w:customStyle="1" w:styleId="Titolo4Carattere">
    <w:name w:val="Titolo 4 Carattere"/>
    <w:rsid w:val="007005CA"/>
    <w:rPr>
      <w:rFonts w:ascii="Times New Roman" w:eastAsia="font292" w:hAnsi="Times New Roman" w:cs="Times New Roman"/>
      <w:bCs/>
      <w:iCs/>
      <w:sz w:val="24"/>
      <w:lang w:eastAsia="it-IT" w:bidi="it-IT"/>
    </w:rPr>
  </w:style>
  <w:style w:type="character" w:customStyle="1" w:styleId="NormalBoldChar">
    <w:name w:val="NormalBold Char"/>
    <w:rsid w:val="007005CA"/>
    <w:rPr>
      <w:rFonts w:ascii="Times New Roman" w:eastAsia="Times New Roman" w:hAnsi="Times New Roman" w:cs="Times New Roman"/>
      <w:b/>
      <w:sz w:val="24"/>
      <w:lang w:eastAsia="it-IT" w:bidi="it-IT"/>
    </w:rPr>
  </w:style>
  <w:style w:type="character" w:customStyle="1" w:styleId="DeltaViewInsertion">
    <w:name w:val="DeltaView Insertion"/>
    <w:rsid w:val="007005CA"/>
    <w:rPr>
      <w:b/>
      <w:i/>
      <w:spacing w:val="0"/>
    </w:rPr>
  </w:style>
  <w:style w:type="character" w:customStyle="1" w:styleId="PidipaginaCarattere">
    <w:name w:val="Piè di pagina Carattere"/>
    <w:uiPriority w:val="99"/>
    <w:rsid w:val="007005CA"/>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005CA"/>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005CA"/>
    <w:rPr>
      <w:shd w:val="clear" w:color="auto" w:fill="FFFFFF"/>
      <w:vertAlign w:val="superscript"/>
    </w:rPr>
  </w:style>
  <w:style w:type="character" w:customStyle="1" w:styleId="IntestazioneCarattere">
    <w:name w:val="Intestazione Carattere"/>
    <w:rsid w:val="007005CA"/>
    <w:rPr>
      <w:rFonts w:ascii="Times New Roman" w:eastAsia="Calibri" w:hAnsi="Times New Roman" w:cs="Times New Roman"/>
      <w:sz w:val="24"/>
      <w:lang w:eastAsia="it-IT" w:bidi="it-IT"/>
    </w:rPr>
  </w:style>
  <w:style w:type="character" w:customStyle="1" w:styleId="TestofumettoCarattere">
    <w:name w:val="Testo fumetto Carattere"/>
    <w:rsid w:val="007005CA"/>
    <w:rPr>
      <w:rFonts w:ascii="Tahoma" w:eastAsia="Calibri" w:hAnsi="Tahoma" w:cs="Tahoma"/>
      <w:sz w:val="16"/>
      <w:szCs w:val="16"/>
      <w:lang w:eastAsia="it-IT" w:bidi="it-IT"/>
    </w:rPr>
  </w:style>
  <w:style w:type="character" w:styleId="Collegamentoipertestuale">
    <w:name w:val="Hyperlink"/>
    <w:rsid w:val="007005CA"/>
    <w:rPr>
      <w:color w:val="0000FF"/>
      <w:u w:val="single"/>
    </w:rPr>
  </w:style>
  <w:style w:type="character" w:customStyle="1" w:styleId="ListLabel1">
    <w:name w:val="ListLabel 1"/>
    <w:rsid w:val="007005CA"/>
    <w:rPr>
      <w:color w:val="000000"/>
    </w:rPr>
  </w:style>
  <w:style w:type="character" w:customStyle="1" w:styleId="ListLabel2">
    <w:name w:val="ListLabel 2"/>
    <w:rsid w:val="007005CA"/>
    <w:rPr>
      <w:sz w:val="16"/>
      <w:szCs w:val="16"/>
    </w:rPr>
  </w:style>
  <w:style w:type="character" w:customStyle="1" w:styleId="ListLabel3">
    <w:name w:val="ListLabel 3"/>
    <w:rsid w:val="007005CA"/>
    <w:rPr>
      <w:rFonts w:ascii="Arial" w:hAnsi="Arial"/>
      <w:b/>
      <w:i w:val="0"/>
      <w:sz w:val="15"/>
    </w:rPr>
  </w:style>
  <w:style w:type="character" w:customStyle="1" w:styleId="ListLabel4">
    <w:name w:val="ListLabel 4"/>
    <w:rsid w:val="007005CA"/>
    <w:rPr>
      <w:i w:val="0"/>
    </w:rPr>
  </w:style>
  <w:style w:type="character" w:customStyle="1" w:styleId="ListLabel5">
    <w:name w:val="ListLabel 5"/>
    <w:rsid w:val="007005CA"/>
    <w:rPr>
      <w:rFonts w:ascii="Arial" w:hAnsi="Arial"/>
      <w:i w:val="0"/>
      <w:sz w:val="15"/>
    </w:rPr>
  </w:style>
  <w:style w:type="character" w:customStyle="1" w:styleId="ListLabel6">
    <w:name w:val="ListLabel 6"/>
    <w:rsid w:val="007005CA"/>
    <w:rPr>
      <w:color w:val="000000"/>
    </w:rPr>
  </w:style>
  <w:style w:type="character" w:customStyle="1" w:styleId="ListLabel7">
    <w:name w:val="ListLabel 7"/>
    <w:rsid w:val="007005CA"/>
    <w:rPr>
      <w:rFonts w:eastAsia="Calibri" w:cs="Arial"/>
      <w:b w:val="0"/>
      <w:color w:val="00000A"/>
    </w:rPr>
  </w:style>
  <w:style w:type="character" w:customStyle="1" w:styleId="ListLabel8">
    <w:name w:val="ListLabel 8"/>
    <w:rsid w:val="007005CA"/>
    <w:rPr>
      <w:rFonts w:cs="Courier New"/>
    </w:rPr>
  </w:style>
  <w:style w:type="character" w:customStyle="1" w:styleId="ListLabel9">
    <w:name w:val="ListLabel 9"/>
    <w:rsid w:val="007005CA"/>
    <w:rPr>
      <w:rFonts w:cs="Courier New"/>
    </w:rPr>
  </w:style>
  <w:style w:type="character" w:customStyle="1" w:styleId="ListLabel10">
    <w:name w:val="ListLabel 10"/>
    <w:rsid w:val="007005CA"/>
    <w:rPr>
      <w:rFonts w:cs="Courier New"/>
    </w:rPr>
  </w:style>
  <w:style w:type="character" w:customStyle="1" w:styleId="ListLabel11">
    <w:name w:val="ListLabel 11"/>
    <w:rsid w:val="007005CA"/>
    <w:rPr>
      <w:rFonts w:eastAsia="Calibri" w:cs="Arial"/>
    </w:rPr>
  </w:style>
  <w:style w:type="character" w:customStyle="1" w:styleId="ListLabel12">
    <w:name w:val="ListLabel 12"/>
    <w:rsid w:val="007005CA"/>
    <w:rPr>
      <w:rFonts w:cs="Courier New"/>
    </w:rPr>
  </w:style>
  <w:style w:type="character" w:customStyle="1" w:styleId="ListLabel13">
    <w:name w:val="ListLabel 13"/>
    <w:rsid w:val="007005CA"/>
    <w:rPr>
      <w:rFonts w:cs="Courier New"/>
    </w:rPr>
  </w:style>
  <w:style w:type="character" w:customStyle="1" w:styleId="ListLabel14">
    <w:name w:val="ListLabel 14"/>
    <w:rsid w:val="007005CA"/>
    <w:rPr>
      <w:rFonts w:cs="Courier New"/>
    </w:rPr>
  </w:style>
  <w:style w:type="character" w:customStyle="1" w:styleId="ListLabel15">
    <w:name w:val="ListLabel 15"/>
    <w:rsid w:val="007005CA"/>
    <w:rPr>
      <w:rFonts w:eastAsia="Calibri" w:cs="Arial"/>
      <w:color w:val="FF0000"/>
    </w:rPr>
  </w:style>
  <w:style w:type="character" w:customStyle="1" w:styleId="ListLabel16">
    <w:name w:val="ListLabel 16"/>
    <w:rsid w:val="007005CA"/>
    <w:rPr>
      <w:rFonts w:cs="Courier New"/>
    </w:rPr>
  </w:style>
  <w:style w:type="character" w:customStyle="1" w:styleId="ListLabel17">
    <w:name w:val="ListLabel 17"/>
    <w:rsid w:val="007005CA"/>
    <w:rPr>
      <w:rFonts w:cs="Courier New"/>
    </w:rPr>
  </w:style>
  <w:style w:type="character" w:customStyle="1" w:styleId="ListLabel18">
    <w:name w:val="ListLabel 18"/>
    <w:rsid w:val="007005CA"/>
    <w:rPr>
      <w:rFonts w:cs="Courier New"/>
    </w:rPr>
  </w:style>
  <w:style w:type="character" w:customStyle="1" w:styleId="ListLabel19">
    <w:name w:val="ListLabel 19"/>
    <w:rsid w:val="007005CA"/>
    <w:rPr>
      <w:rFonts w:cs="Courier New"/>
    </w:rPr>
  </w:style>
  <w:style w:type="character" w:customStyle="1" w:styleId="ListLabel20">
    <w:name w:val="ListLabel 20"/>
    <w:rsid w:val="007005CA"/>
    <w:rPr>
      <w:rFonts w:cs="Courier New"/>
    </w:rPr>
  </w:style>
  <w:style w:type="character" w:customStyle="1" w:styleId="ListLabel21">
    <w:name w:val="ListLabel 21"/>
    <w:rsid w:val="007005CA"/>
    <w:rPr>
      <w:rFonts w:cs="Courier New"/>
    </w:rPr>
  </w:style>
  <w:style w:type="character" w:customStyle="1" w:styleId="Caratterenotaapidipagina">
    <w:name w:val="Carattere nota a piè di pagina"/>
    <w:rsid w:val="007005CA"/>
  </w:style>
  <w:style w:type="character" w:styleId="Rimandonotaapidipagina">
    <w:name w:val="footnote reference"/>
    <w:rsid w:val="007005CA"/>
    <w:rPr>
      <w:vertAlign w:val="superscript"/>
    </w:rPr>
  </w:style>
  <w:style w:type="character" w:styleId="Rimandonotadichiusura">
    <w:name w:val="endnote reference"/>
    <w:rsid w:val="007005CA"/>
    <w:rPr>
      <w:vertAlign w:val="superscript"/>
    </w:rPr>
  </w:style>
  <w:style w:type="character" w:customStyle="1" w:styleId="Caratterenotadichiusura">
    <w:name w:val="Carattere nota di chiusura"/>
    <w:rsid w:val="007005CA"/>
  </w:style>
  <w:style w:type="character" w:customStyle="1" w:styleId="ListLabel22">
    <w:name w:val="ListLabel 22"/>
    <w:rsid w:val="007005CA"/>
    <w:rPr>
      <w:sz w:val="16"/>
      <w:szCs w:val="16"/>
    </w:rPr>
  </w:style>
  <w:style w:type="character" w:customStyle="1" w:styleId="ListLabel23">
    <w:name w:val="ListLabel 23"/>
    <w:rsid w:val="007005CA"/>
    <w:rPr>
      <w:rFonts w:ascii="Arial" w:hAnsi="Arial" w:cs="Symbol"/>
      <w:sz w:val="15"/>
    </w:rPr>
  </w:style>
  <w:style w:type="character" w:customStyle="1" w:styleId="ListLabel24">
    <w:name w:val="ListLabel 24"/>
    <w:rsid w:val="007005CA"/>
    <w:rPr>
      <w:rFonts w:ascii="Arial" w:hAnsi="Arial"/>
      <w:b/>
      <w:i w:val="0"/>
      <w:sz w:val="15"/>
    </w:rPr>
  </w:style>
  <w:style w:type="character" w:customStyle="1" w:styleId="ListLabel25">
    <w:name w:val="ListLabel 25"/>
    <w:rsid w:val="007005CA"/>
    <w:rPr>
      <w:rFonts w:ascii="Arial" w:hAnsi="Arial"/>
      <w:i w:val="0"/>
      <w:sz w:val="15"/>
    </w:rPr>
  </w:style>
  <w:style w:type="character" w:customStyle="1" w:styleId="ListLabel26">
    <w:name w:val="ListLabel 26"/>
    <w:rsid w:val="007005CA"/>
    <w:rPr>
      <w:rFonts w:ascii="Arial" w:hAnsi="Arial" w:cs="Symbol"/>
      <w:sz w:val="15"/>
    </w:rPr>
  </w:style>
  <w:style w:type="character" w:customStyle="1" w:styleId="ListLabel27">
    <w:name w:val="ListLabel 27"/>
    <w:rsid w:val="007005CA"/>
    <w:rPr>
      <w:rFonts w:ascii="Arial" w:hAnsi="Arial" w:cs="Courier New"/>
      <w:sz w:val="14"/>
    </w:rPr>
  </w:style>
  <w:style w:type="character" w:customStyle="1" w:styleId="ListLabel28">
    <w:name w:val="ListLabel 28"/>
    <w:rsid w:val="007005CA"/>
    <w:rPr>
      <w:rFonts w:cs="Courier New"/>
    </w:rPr>
  </w:style>
  <w:style w:type="character" w:customStyle="1" w:styleId="ListLabel29">
    <w:name w:val="ListLabel 29"/>
    <w:rsid w:val="007005CA"/>
    <w:rPr>
      <w:rFonts w:cs="Wingdings"/>
    </w:rPr>
  </w:style>
  <w:style w:type="character" w:customStyle="1" w:styleId="ListLabel30">
    <w:name w:val="ListLabel 30"/>
    <w:rsid w:val="007005CA"/>
    <w:rPr>
      <w:rFonts w:cs="Symbol"/>
    </w:rPr>
  </w:style>
  <w:style w:type="character" w:customStyle="1" w:styleId="ListLabel31">
    <w:name w:val="ListLabel 31"/>
    <w:rsid w:val="007005CA"/>
    <w:rPr>
      <w:rFonts w:cs="Courier New"/>
    </w:rPr>
  </w:style>
  <w:style w:type="character" w:customStyle="1" w:styleId="ListLabel32">
    <w:name w:val="ListLabel 32"/>
    <w:rsid w:val="007005CA"/>
    <w:rPr>
      <w:rFonts w:cs="Wingdings"/>
    </w:rPr>
  </w:style>
  <w:style w:type="character" w:customStyle="1" w:styleId="ListLabel33">
    <w:name w:val="ListLabel 33"/>
    <w:rsid w:val="007005CA"/>
    <w:rPr>
      <w:rFonts w:cs="Symbol"/>
    </w:rPr>
  </w:style>
  <w:style w:type="character" w:customStyle="1" w:styleId="ListLabel34">
    <w:name w:val="ListLabel 34"/>
    <w:rsid w:val="007005CA"/>
    <w:rPr>
      <w:rFonts w:cs="Courier New"/>
    </w:rPr>
  </w:style>
  <w:style w:type="character" w:customStyle="1" w:styleId="ListLabel35">
    <w:name w:val="ListLabel 35"/>
    <w:rsid w:val="007005CA"/>
    <w:rPr>
      <w:rFonts w:cs="Wingdings"/>
    </w:rPr>
  </w:style>
  <w:style w:type="character" w:customStyle="1" w:styleId="ListLabel36">
    <w:name w:val="ListLabel 36"/>
    <w:rsid w:val="007005CA"/>
    <w:rPr>
      <w:rFonts w:ascii="Arial" w:hAnsi="Arial" w:cs="Symbol"/>
      <w:sz w:val="15"/>
    </w:rPr>
  </w:style>
  <w:style w:type="character" w:customStyle="1" w:styleId="ListLabel37">
    <w:name w:val="ListLabel 37"/>
    <w:rsid w:val="007005CA"/>
    <w:rPr>
      <w:rFonts w:ascii="Arial" w:hAnsi="Arial"/>
      <w:b/>
      <w:i w:val="0"/>
      <w:sz w:val="15"/>
    </w:rPr>
  </w:style>
  <w:style w:type="character" w:customStyle="1" w:styleId="ListLabel38">
    <w:name w:val="ListLabel 38"/>
    <w:rsid w:val="007005CA"/>
    <w:rPr>
      <w:rFonts w:ascii="Arial" w:hAnsi="Arial"/>
      <w:i w:val="0"/>
      <w:sz w:val="15"/>
    </w:rPr>
  </w:style>
  <w:style w:type="character" w:customStyle="1" w:styleId="ListLabel39">
    <w:name w:val="ListLabel 39"/>
    <w:rsid w:val="007005CA"/>
    <w:rPr>
      <w:rFonts w:ascii="Arial" w:hAnsi="Arial" w:cs="Symbol"/>
      <w:sz w:val="15"/>
    </w:rPr>
  </w:style>
  <w:style w:type="character" w:customStyle="1" w:styleId="ListLabel40">
    <w:name w:val="ListLabel 40"/>
    <w:rsid w:val="007005CA"/>
    <w:rPr>
      <w:rFonts w:cs="Courier New"/>
      <w:sz w:val="14"/>
    </w:rPr>
  </w:style>
  <w:style w:type="character" w:customStyle="1" w:styleId="ListLabel41">
    <w:name w:val="ListLabel 41"/>
    <w:rsid w:val="007005CA"/>
    <w:rPr>
      <w:rFonts w:cs="Courier New"/>
    </w:rPr>
  </w:style>
  <w:style w:type="character" w:customStyle="1" w:styleId="ListLabel42">
    <w:name w:val="ListLabel 42"/>
    <w:rsid w:val="007005CA"/>
    <w:rPr>
      <w:rFonts w:cs="Wingdings"/>
    </w:rPr>
  </w:style>
  <w:style w:type="character" w:customStyle="1" w:styleId="ListLabel43">
    <w:name w:val="ListLabel 43"/>
    <w:rsid w:val="007005CA"/>
    <w:rPr>
      <w:rFonts w:cs="Symbol"/>
    </w:rPr>
  </w:style>
  <w:style w:type="character" w:customStyle="1" w:styleId="ListLabel44">
    <w:name w:val="ListLabel 44"/>
    <w:rsid w:val="007005CA"/>
    <w:rPr>
      <w:rFonts w:cs="Courier New"/>
    </w:rPr>
  </w:style>
  <w:style w:type="character" w:customStyle="1" w:styleId="ListLabel45">
    <w:name w:val="ListLabel 45"/>
    <w:rsid w:val="007005CA"/>
    <w:rPr>
      <w:rFonts w:cs="Wingdings"/>
    </w:rPr>
  </w:style>
  <w:style w:type="character" w:customStyle="1" w:styleId="ListLabel46">
    <w:name w:val="ListLabel 46"/>
    <w:rsid w:val="007005CA"/>
    <w:rPr>
      <w:rFonts w:cs="Symbol"/>
    </w:rPr>
  </w:style>
  <w:style w:type="character" w:customStyle="1" w:styleId="ListLabel47">
    <w:name w:val="ListLabel 47"/>
    <w:rsid w:val="007005CA"/>
    <w:rPr>
      <w:rFonts w:cs="Courier New"/>
    </w:rPr>
  </w:style>
  <w:style w:type="character" w:customStyle="1" w:styleId="ListLabel48">
    <w:name w:val="ListLabel 48"/>
    <w:rsid w:val="007005CA"/>
    <w:rPr>
      <w:rFonts w:cs="Wingdings"/>
    </w:rPr>
  </w:style>
  <w:style w:type="character" w:customStyle="1" w:styleId="ListLabel49">
    <w:name w:val="ListLabel 49"/>
    <w:rsid w:val="007005CA"/>
    <w:rPr>
      <w:rFonts w:ascii="Arial" w:hAnsi="Arial" w:cs="Symbol"/>
      <w:sz w:val="15"/>
    </w:rPr>
  </w:style>
  <w:style w:type="character" w:customStyle="1" w:styleId="ListLabel50">
    <w:name w:val="ListLabel 50"/>
    <w:rsid w:val="007005CA"/>
    <w:rPr>
      <w:rFonts w:ascii="Arial" w:hAnsi="Arial"/>
      <w:b/>
      <w:i w:val="0"/>
      <w:sz w:val="15"/>
    </w:rPr>
  </w:style>
  <w:style w:type="character" w:customStyle="1" w:styleId="ListLabel51">
    <w:name w:val="ListLabel 51"/>
    <w:rsid w:val="007005CA"/>
    <w:rPr>
      <w:rFonts w:ascii="Arial" w:hAnsi="Arial"/>
      <w:i w:val="0"/>
      <w:sz w:val="15"/>
    </w:rPr>
  </w:style>
  <w:style w:type="character" w:customStyle="1" w:styleId="ListLabel52">
    <w:name w:val="ListLabel 52"/>
    <w:rsid w:val="007005CA"/>
    <w:rPr>
      <w:rFonts w:ascii="Arial" w:hAnsi="Arial" w:cs="Symbol"/>
      <w:sz w:val="15"/>
    </w:rPr>
  </w:style>
  <w:style w:type="character" w:customStyle="1" w:styleId="ListLabel53">
    <w:name w:val="ListLabel 53"/>
    <w:rsid w:val="007005CA"/>
    <w:rPr>
      <w:rFonts w:cs="Courier New"/>
      <w:sz w:val="14"/>
    </w:rPr>
  </w:style>
  <w:style w:type="character" w:customStyle="1" w:styleId="ListLabel54">
    <w:name w:val="ListLabel 54"/>
    <w:rsid w:val="007005CA"/>
    <w:rPr>
      <w:rFonts w:cs="Courier New"/>
    </w:rPr>
  </w:style>
  <w:style w:type="character" w:customStyle="1" w:styleId="ListLabel55">
    <w:name w:val="ListLabel 55"/>
    <w:rsid w:val="007005CA"/>
    <w:rPr>
      <w:rFonts w:cs="Wingdings"/>
    </w:rPr>
  </w:style>
  <w:style w:type="character" w:customStyle="1" w:styleId="ListLabel56">
    <w:name w:val="ListLabel 56"/>
    <w:rsid w:val="007005CA"/>
    <w:rPr>
      <w:rFonts w:cs="Symbol"/>
    </w:rPr>
  </w:style>
  <w:style w:type="character" w:customStyle="1" w:styleId="ListLabel57">
    <w:name w:val="ListLabel 57"/>
    <w:rsid w:val="007005CA"/>
    <w:rPr>
      <w:rFonts w:cs="Courier New"/>
    </w:rPr>
  </w:style>
  <w:style w:type="character" w:customStyle="1" w:styleId="ListLabel58">
    <w:name w:val="ListLabel 58"/>
    <w:rsid w:val="007005CA"/>
    <w:rPr>
      <w:rFonts w:cs="Wingdings"/>
    </w:rPr>
  </w:style>
  <w:style w:type="character" w:customStyle="1" w:styleId="ListLabel59">
    <w:name w:val="ListLabel 59"/>
    <w:rsid w:val="007005CA"/>
    <w:rPr>
      <w:rFonts w:cs="Symbol"/>
    </w:rPr>
  </w:style>
  <w:style w:type="character" w:customStyle="1" w:styleId="ListLabel60">
    <w:name w:val="ListLabel 60"/>
    <w:rsid w:val="007005CA"/>
    <w:rPr>
      <w:rFonts w:cs="Courier New"/>
    </w:rPr>
  </w:style>
  <w:style w:type="character" w:customStyle="1" w:styleId="ListLabel61">
    <w:name w:val="ListLabel 61"/>
    <w:rsid w:val="007005CA"/>
    <w:rPr>
      <w:rFonts w:cs="Wingdings"/>
    </w:rPr>
  </w:style>
  <w:style w:type="character" w:customStyle="1" w:styleId="ListLabel62">
    <w:name w:val="ListLabel 62"/>
    <w:rsid w:val="007005CA"/>
    <w:rPr>
      <w:rFonts w:ascii="Arial" w:hAnsi="Arial" w:cs="Symbol"/>
      <w:sz w:val="15"/>
    </w:rPr>
  </w:style>
  <w:style w:type="character" w:customStyle="1" w:styleId="ListLabel63">
    <w:name w:val="ListLabel 63"/>
    <w:rsid w:val="007005CA"/>
    <w:rPr>
      <w:rFonts w:ascii="Arial" w:hAnsi="Arial"/>
      <w:b/>
      <w:i w:val="0"/>
      <w:sz w:val="15"/>
    </w:rPr>
  </w:style>
  <w:style w:type="character" w:customStyle="1" w:styleId="ListLabel64">
    <w:name w:val="ListLabel 64"/>
    <w:rsid w:val="007005CA"/>
    <w:rPr>
      <w:rFonts w:ascii="Arial" w:hAnsi="Arial"/>
      <w:i w:val="0"/>
      <w:sz w:val="15"/>
    </w:rPr>
  </w:style>
  <w:style w:type="character" w:customStyle="1" w:styleId="ListLabel65">
    <w:name w:val="ListLabel 65"/>
    <w:rsid w:val="007005CA"/>
    <w:rPr>
      <w:rFonts w:ascii="Arial" w:hAnsi="Arial" w:cs="Symbol"/>
      <w:sz w:val="15"/>
    </w:rPr>
  </w:style>
  <w:style w:type="character" w:customStyle="1" w:styleId="ListLabel66">
    <w:name w:val="ListLabel 66"/>
    <w:rsid w:val="007005CA"/>
    <w:rPr>
      <w:rFonts w:cs="Courier New"/>
      <w:sz w:val="14"/>
    </w:rPr>
  </w:style>
  <w:style w:type="character" w:customStyle="1" w:styleId="ListLabel67">
    <w:name w:val="ListLabel 67"/>
    <w:rsid w:val="007005CA"/>
    <w:rPr>
      <w:rFonts w:cs="Courier New"/>
    </w:rPr>
  </w:style>
  <w:style w:type="character" w:customStyle="1" w:styleId="ListLabel68">
    <w:name w:val="ListLabel 68"/>
    <w:rsid w:val="007005CA"/>
    <w:rPr>
      <w:rFonts w:cs="Wingdings"/>
    </w:rPr>
  </w:style>
  <w:style w:type="character" w:customStyle="1" w:styleId="ListLabel69">
    <w:name w:val="ListLabel 69"/>
    <w:rsid w:val="007005CA"/>
    <w:rPr>
      <w:rFonts w:cs="Symbol"/>
    </w:rPr>
  </w:style>
  <w:style w:type="character" w:customStyle="1" w:styleId="ListLabel70">
    <w:name w:val="ListLabel 70"/>
    <w:rsid w:val="007005CA"/>
    <w:rPr>
      <w:rFonts w:cs="Courier New"/>
    </w:rPr>
  </w:style>
  <w:style w:type="character" w:customStyle="1" w:styleId="ListLabel71">
    <w:name w:val="ListLabel 71"/>
    <w:rsid w:val="007005CA"/>
    <w:rPr>
      <w:rFonts w:cs="Wingdings"/>
    </w:rPr>
  </w:style>
  <w:style w:type="character" w:customStyle="1" w:styleId="ListLabel72">
    <w:name w:val="ListLabel 72"/>
    <w:rsid w:val="007005CA"/>
    <w:rPr>
      <w:rFonts w:cs="Symbol"/>
    </w:rPr>
  </w:style>
  <w:style w:type="character" w:customStyle="1" w:styleId="ListLabel73">
    <w:name w:val="ListLabel 73"/>
    <w:rsid w:val="007005CA"/>
    <w:rPr>
      <w:rFonts w:cs="Courier New"/>
    </w:rPr>
  </w:style>
  <w:style w:type="character" w:customStyle="1" w:styleId="ListLabel74">
    <w:name w:val="ListLabel 74"/>
    <w:rsid w:val="007005CA"/>
    <w:rPr>
      <w:rFonts w:cs="Wingdings"/>
    </w:rPr>
  </w:style>
  <w:style w:type="paragraph" w:customStyle="1" w:styleId="Titolo10">
    <w:name w:val="Titolo1"/>
    <w:basedOn w:val="Normale"/>
    <w:next w:val="Corpotesto1"/>
    <w:rsid w:val="007005CA"/>
    <w:pPr>
      <w:keepNext/>
      <w:spacing w:before="240"/>
    </w:pPr>
    <w:rPr>
      <w:rFonts w:ascii="Liberation Sans" w:eastAsia="Arial Unicode MS" w:hAnsi="Liberation Sans" w:cs="Mangal"/>
      <w:sz w:val="28"/>
      <w:szCs w:val="28"/>
    </w:rPr>
  </w:style>
  <w:style w:type="paragraph" w:customStyle="1" w:styleId="Corpotesto1">
    <w:name w:val="Corpo testo1"/>
    <w:basedOn w:val="Normale"/>
    <w:rsid w:val="007005CA"/>
    <w:pPr>
      <w:spacing w:before="0" w:after="140" w:line="288" w:lineRule="auto"/>
    </w:pPr>
  </w:style>
  <w:style w:type="paragraph" w:styleId="Elenco">
    <w:name w:val="List"/>
    <w:basedOn w:val="Corpotesto1"/>
    <w:rsid w:val="007005CA"/>
    <w:rPr>
      <w:rFonts w:cs="Mangal"/>
    </w:rPr>
  </w:style>
  <w:style w:type="paragraph" w:styleId="Didascalia">
    <w:name w:val="caption"/>
    <w:basedOn w:val="Normale"/>
    <w:qFormat/>
    <w:rsid w:val="007005CA"/>
    <w:pPr>
      <w:suppressLineNumbers/>
    </w:pPr>
    <w:rPr>
      <w:rFonts w:cs="Mangal"/>
      <w:i/>
      <w:iCs/>
      <w:szCs w:val="24"/>
    </w:rPr>
  </w:style>
  <w:style w:type="paragraph" w:customStyle="1" w:styleId="Indice">
    <w:name w:val="Indice"/>
    <w:basedOn w:val="Normale"/>
    <w:rsid w:val="007005CA"/>
    <w:pPr>
      <w:suppressLineNumbers/>
    </w:pPr>
    <w:rPr>
      <w:rFonts w:cs="Mangal"/>
    </w:rPr>
  </w:style>
  <w:style w:type="paragraph" w:customStyle="1" w:styleId="NormalBold">
    <w:name w:val="NormalBold"/>
    <w:basedOn w:val="Normale"/>
    <w:rsid w:val="007005CA"/>
    <w:pPr>
      <w:widowControl w:val="0"/>
      <w:spacing w:before="0" w:after="0"/>
    </w:pPr>
    <w:rPr>
      <w:rFonts w:eastAsia="Times New Roman"/>
      <w:b/>
    </w:rPr>
  </w:style>
  <w:style w:type="paragraph" w:styleId="Pidipagina">
    <w:name w:val="footer"/>
    <w:basedOn w:val="Normale"/>
    <w:uiPriority w:val="99"/>
    <w:rsid w:val="007005CA"/>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005CA"/>
    <w:pPr>
      <w:spacing w:before="0" w:after="0"/>
      <w:ind w:left="720" w:hanging="720"/>
    </w:pPr>
    <w:rPr>
      <w:sz w:val="20"/>
      <w:szCs w:val="20"/>
    </w:rPr>
  </w:style>
  <w:style w:type="paragraph" w:customStyle="1" w:styleId="Text1">
    <w:name w:val="Text 1"/>
    <w:basedOn w:val="Normale"/>
    <w:rsid w:val="007005CA"/>
    <w:pPr>
      <w:ind w:left="850"/>
    </w:pPr>
  </w:style>
  <w:style w:type="paragraph" w:customStyle="1" w:styleId="NormalLeft">
    <w:name w:val="Normal Left"/>
    <w:basedOn w:val="Normale"/>
    <w:rsid w:val="007005CA"/>
  </w:style>
  <w:style w:type="paragraph" w:customStyle="1" w:styleId="Tiret0">
    <w:name w:val="Tiret 0"/>
    <w:basedOn w:val="Normale"/>
    <w:rsid w:val="007005CA"/>
  </w:style>
  <w:style w:type="paragraph" w:customStyle="1" w:styleId="Tiret1">
    <w:name w:val="Tiret 1"/>
    <w:basedOn w:val="Normale"/>
    <w:rsid w:val="007005CA"/>
  </w:style>
  <w:style w:type="paragraph" w:customStyle="1" w:styleId="NumPar1">
    <w:name w:val="NumPar 1"/>
    <w:basedOn w:val="Normale"/>
    <w:rsid w:val="007005CA"/>
  </w:style>
  <w:style w:type="paragraph" w:customStyle="1" w:styleId="NumPar2">
    <w:name w:val="NumPar 2"/>
    <w:basedOn w:val="Normale"/>
    <w:rsid w:val="007005CA"/>
  </w:style>
  <w:style w:type="paragraph" w:customStyle="1" w:styleId="NumPar3">
    <w:name w:val="NumPar 3"/>
    <w:basedOn w:val="Normale"/>
    <w:rsid w:val="007005CA"/>
  </w:style>
  <w:style w:type="paragraph" w:customStyle="1" w:styleId="NumPar4">
    <w:name w:val="NumPar 4"/>
    <w:basedOn w:val="Normale"/>
    <w:rsid w:val="007005CA"/>
  </w:style>
  <w:style w:type="paragraph" w:customStyle="1" w:styleId="ChapterTitle">
    <w:name w:val="ChapterTitle"/>
    <w:basedOn w:val="Normale"/>
    <w:rsid w:val="007005CA"/>
    <w:pPr>
      <w:keepNext/>
      <w:spacing w:after="360"/>
      <w:jc w:val="center"/>
    </w:pPr>
    <w:rPr>
      <w:b/>
      <w:sz w:val="32"/>
    </w:rPr>
  </w:style>
  <w:style w:type="paragraph" w:customStyle="1" w:styleId="SectionTitle">
    <w:name w:val="SectionTitle"/>
    <w:basedOn w:val="Normale"/>
    <w:rsid w:val="007005CA"/>
    <w:pPr>
      <w:keepNext/>
      <w:spacing w:after="360"/>
      <w:jc w:val="center"/>
    </w:pPr>
    <w:rPr>
      <w:b/>
      <w:smallCaps/>
      <w:sz w:val="28"/>
    </w:rPr>
  </w:style>
  <w:style w:type="paragraph" w:customStyle="1" w:styleId="Annexetitre">
    <w:name w:val="Annexe titre"/>
    <w:basedOn w:val="Normale"/>
    <w:rsid w:val="007005CA"/>
    <w:pPr>
      <w:jc w:val="center"/>
    </w:pPr>
    <w:rPr>
      <w:b/>
      <w:u w:val="single"/>
    </w:rPr>
  </w:style>
  <w:style w:type="paragraph" w:customStyle="1" w:styleId="Titrearticle">
    <w:name w:val="Titre article"/>
    <w:basedOn w:val="Normale"/>
    <w:rsid w:val="007005CA"/>
    <w:pPr>
      <w:keepNext/>
      <w:spacing w:before="360"/>
      <w:jc w:val="center"/>
    </w:pPr>
    <w:rPr>
      <w:i/>
    </w:rPr>
  </w:style>
  <w:style w:type="paragraph" w:styleId="Intestazione">
    <w:name w:val="header"/>
    <w:basedOn w:val="Normale"/>
    <w:rsid w:val="007005CA"/>
    <w:pPr>
      <w:tabs>
        <w:tab w:val="center" w:pos="4819"/>
        <w:tab w:val="right" w:pos="9638"/>
      </w:tabs>
      <w:spacing w:before="0" w:after="0"/>
    </w:pPr>
  </w:style>
  <w:style w:type="paragraph" w:customStyle="1" w:styleId="Paragrafoelenco1">
    <w:name w:val="Paragrafo elenco1"/>
    <w:basedOn w:val="Normale"/>
    <w:rsid w:val="007005CA"/>
    <w:pPr>
      <w:ind w:left="720"/>
      <w:contextualSpacing/>
    </w:pPr>
  </w:style>
  <w:style w:type="paragraph" w:customStyle="1" w:styleId="Testofumetto1">
    <w:name w:val="Testo fumetto1"/>
    <w:basedOn w:val="Normale"/>
    <w:rsid w:val="007005CA"/>
    <w:pPr>
      <w:spacing w:before="0" w:after="0"/>
    </w:pPr>
    <w:rPr>
      <w:rFonts w:ascii="Tahoma" w:hAnsi="Tahoma" w:cs="Tahoma"/>
      <w:sz w:val="16"/>
      <w:szCs w:val="16"/>
    </w:rPr>
  </w:style>
  <w:style w:type="paragraph" w:customStyle="1" w:styleId="NormaleWeb1">
    <w:name w:val="Normale (Web)1"/>
    <w:basedOn w:val="Normale"/>
    <w:rsid w:val="007005CA"/>
    <w:pPr>
      <w:spacing w:before="280" w:after="280"/>
    </w:pPr>
    <w:rPr>
      <w:rFonts w:eastAsia="Times New Roman"/>
      <w:szCs w:val="24"/>
      <w:lang w:bidi="ar-SA"/>
    </w:rPr>
  </w:style>
  <w:style w:type="paragraph" w:styleId="Testonotaapidipagina">
    <w:name w:val="footnote text"/>
    <w:basedOn w:val="Normale"/>
    <w:rsid w:val="007005CA"/>
  </w:style>
  <w:style w:type="paragraph" w:customStyle="1" w:styleId="Contenutotabella">
    <w:name w:val="Contenuto tabella"/>
    <w:basedOn w:val="Normale"/>
    <w:rsid w:val="007005CA"/>
  </w:style>
  <w:style w:type="paragraph" w:customStyle="1" w:styleId="Titolotabella">
    <w:name w:val="Titolo tabella"/>
    <w:basedOn w:val="Contenutotabella"/>
    <w:rsid w:val="007005C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table" w:styleId="Grigliatabella">
    <w:name w:val="Table Grid"/>
    <w:basedOn w:val="Tabellanormale"/>
    <w:uiPriority w:val="59"/>
    <w:rsid w:val="00B77A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semiHidden/>
    <w:unhideWhenUsed/>
    <w:rsid w:val="006109D5"/>
    <w:pPr>
      <w:suppressAutoHyphens w:val="0"/>
      <w:spacing w:before="100" w:beforeAutospacing="1" w:after="100" w:afterAutospacing="1"/>
    </w:pPr>
    <w:rPr>
      <w:rFonts w:eastAsia="Times New Roman"/>
      <w:color w:val="auto"/>
      <w:kern w:val="0"/>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846984">
      <w:bodyDiv w:val="1"/>
      <w:marLeft w:val="0"/>
      <w:marRight w:val="0"/>
      <w:marTop w:val="0"/>
      <w:marBottom w:val="0"/>
      <w:divBdr>
        <w:top w:val="none" w:sz="0" w:space="0" w:color="auto"/>
        <w:left w:val="none" w:sz="0" w:space="0" w:color="auto"/>
        <w:bottom w:val="none" w:sz="0" w:space="0" w:color="auto"/>
        <w:right w:val="none" w:sz="0" w:space="0" w:color="auto"/>
      </w:divBdr>
    </w:div>
    <w:div w:id="120461534">
      <w:bodyDiv w:val="1"/>
      <w:marLeft w:val="0"/>
      <w:marRight w:val="0"/>
      <w:marTop w:val="0"/>
      <w:marBottom w:val="0"/>
      <w:divBdr>
        <w:top w:val="none" w:sz="0" w:space="0" w:color="auto"/>
        <w:left w:val="none" w:sz="0" w:space="0" w:color="auto"/>
        <w:bottom w:val="none" w:sz="0" w:space="0" w:color="auto"/>
        <w:right w:val="none" w:sz="0" w:space="0" w:color="auto"/>
      </w:divBdr>
    </w:div>
    <w:div w:id="150487218">
      <w:bodyDiv w:val="1"/>
      <w:marLeft w:val="0"/>
      <w:marRight w:val="0"/>
      <w:marTop w:val="0"/>
      <w:marBottom w:val="0"/>
      <w:divBdr>
        <w:top w:val="none" w:sz="0" w:space="0" w:color="auto"/>
        <w:left w:val="none" w:sz="0" w:space="0" w:color="auto"/>
        <w:bottom w:val="none" w:sz="0" w:space="0" w:color="auto"/>
        <w:right w:val="none" w:sz="0" w:space="0" w:color="auto"/>
      </w:divBdr>
    </w:div>
    <w:div w:id="189029668">
      <w:bodyDiv w:val="1"/>
      <w:marLeft w:val="0"/>
      <w:marRight w:val="0"/>
      <w:marTop w:val="0"/>
      <w:marBottom w:val="0"/>
      <w:divBdr>
        <w:top w:val="none" w:sz="0" w:space="0" w:color="auto"/>
        <w:left w:val="none" w:sz="0" w:space="0" w:color="auto"/>
        <w:bottom w:val="none" w:sz="0" w:space="0" w:color="auto"/>
        <w:right w:val="none" w:sz="0" w:space="0" w:color="auto"/>
      </w:divBdr>
    </w:div>
    <w:div w:id="235821082">
      <w:bodyDiv w:val="1"/>
      <w:marLeft w:val="0"/>
      <w:marRight w:val="0"/>
      <w:marTop w:val="0"/>
      <w:marBottom w:val="0"/>
      <w:divBdr>
        <w:top w:val="none" w:sz="0" w:space="0" w:color="auto"/>
        <w:left w:val="none" w:sz="0" w:space="0" w:color="auto"/>
        <w:bottom w:val="none" w:sz="0" w:space="0" w:color="auto"/>
        <w:right w:val="none" w:sz="0" w:space="0" w:color="auto"/>
      </w:divBdr>
    </w:div>
    <w:div w:id="272564658">
      <w:bodyDiv w:val="1"/>
      <w:marLeft w:val="0"/>
      <w:marRight w:val="0"/>
      <w:marTop w:val="0"/>
      <w:marBottom w:val="0"/>
      <w:divBdr>
        <w:top w:val="none" w:sz="0" w:space="0" w:color="auto"/>
        <w:left w:val="none" w:sz="0" w:space="0" w:color="auto"/>
        <w:bottom w:val="none" w:sz="0" w:space="0" w:color="auto"/>
        <w:right w:val="none" w:sz="0" w:space="0" w:color="auto"/>
      </w:divBdr>
    </w:div>
    <w:div w:id="310066606">
      <w:bodyDiv w:val="1"/>
      <w:marLeft w:val="0"/>
      <w:marRight w:val="0"/>
      <w:marTop w:val="0"/>
      <w:marBottom w:val="0"/>
      <w:divBdr>
        <w:top w:val="none" w:sz="0" w:space="0" w:color="auto"/>
        <w:left w:val="none" w:sz="0" w:space="0" w:color="auto"/>
        <w:bottom w:val="none" w:sz="0" w:space="0" w:color="auto"/>
        <w:right w:val="none" w:sz="0" w:space="0" w:color="auto"/>
      </w:divBdr>
    </w:div>
    <w:div w:id="357127254">
      <w:bodyDiv w:val="1"/>
      <w:marLeft w:val="0"/>
      <w:marRight w:val="0"/>
      <w:marTop w:val="0"/>
      <w:marBottom w:val="0"/>
      <w:divBdr>
        <w:top w:val="none" w:sz="0" w:space="0" w:color="auto"/>
        <w:left w:val="none" w:sz="0" w:space="0" w:color="auto"/>
        <w:bottom w:val="none" w:sz="0" w:space="0" w:color="auto"/>
        <w:right w:val="none" w:sz="0" w:space="0" w:color="auto"/>
      </w:divBdr>
      <w:divsChild>
        <w:div w:id="35929560">
          <w:marLeft w:val="0"/>
          <w:marRight w:val="0"/>
          <w:marTop w:val="0"/>
          <w:marBottom w:val="0"/>
          <w:divBdr>
            <w:top w:val="none" w:sz="0" w:space="0" w:color="auto"/>
            <w:left w:val="none" w:sz="0" w:space="0" w:color="auto"/>
            <w:bottom w:val="none" w:sz="0" w:space="0" w:color="auto"/>
            <w:right w:val="none" w:sz="0" w:space="0" w:color="auto"/>
          </w:divBdr>
          <w:divsChild>
            <w:div w:id="1074936359">
              <w:marLeft w:val="0"/>
              <w:marRight w:val="0"/>
              <w:marTop w:val="0"/>
              <w:marBottom w:val="0"/>
              <w:divBdr>
                <w:top w:val="none" w:sz="0" w:space="0" w:color="auto"/>
                <w:left w:val="none" w:sz="0" w:space="0" w:color="auto"/>
                <w:bottom w:val="none" w:sz="0" w:space="0" w:color="auto"/>
                <w:right w:val="none" w:sz="0" w:space="0" w:color="auto"/>
              </w:divBdr>
              <w:divsChild>
                <w:div w:id="1093546972">
                  <w:marLeft w:val="0"/>
                  <w:marRight w:val="0"/>
                  <w:marTop w:val="0"/>
                  <w:marBottom w:val="0"/>
                  <w:divBdr>
                    <w:top w:val="none" w:sz="0" w:space="0" w:color="auto"/>
                    <w:left w:val="none" w:sz="0" w:space="0" w:color="auto"/>
                    <w:bottom w:val="none" w:sz="0" w:space="0" w:color="auto"/>
                    <w:right w:val="none" w:sz="0" w:space="0" w:color="auto"/>
                  </w:divBdr>
                </w:div>
                <w:div w:id="53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168217">
      <w:bodyDiv w:val="1"/>
      <w:marLeft w:val="0"/>
      <w:marRight w:val="0"/>
      <w:marTop w:val="0"/>
      <w:marBottom w:val="0"/>
      <w:divBdr>
        <w:top w:val="none" w:sz="0" w:space="0" w:color="auto"/>
        <w:left w:val="none" w:sz="0" w:space="0" w:color="auto"/>
        <w:bottom w:val="none" w:sz="0" w:space="0" w:color="auto"/>
        <w:right w:val="none" w:sz="0" w:space="0" w:color="auto"/>
      </w:divBdr>
    </w:div>
    <w:div w:id="412167052">
      <w:bodyDiv w:val="1"/>
      <w:marLeft w:val="0"/>
      <w:marRight w:val="0"/>
      <w:marTop w:val="0"/>
      <w:marBottom w:val="0"/>
      <w:divBdr>
        <w:top w:val="none" w:sz="0" w:space="0" w:color="auto"/>
        <w:left w:val="none" w:sz="0" w:space="0" w:color="auto"/>
        <w:bottom w:val="none" w:sz="0" w:space="0" w:color="auto"/>
        <w:right w:val="none" w:sz="0" w:space="0" w:color="auto"/>
      </w:divBdr>
    </w:div>
    <w:div w:id="530727554">
      <w:bodyDiv w:val="1"/>
      <w:marLeft w:val="0"/>
      <w:marRight w:val="0"/>
      <w:marTop w:val="0"/>
      <w:marBottom w:val="0"/>
      <w:divBdr>
        <w:top w:val="none" w:sz="0" w:space="0" w:color="auto"/>
        <w:left w:val="none" w:sz="0" w:space="0" w:color="auto"/>
        <w:bottom w:val="none" w:sz="0" w:space="0" w:color="auto"/>
        <w:right w:val="none" w:sz="0" w:space="0" w:color="auto"/>
      </w:divBdr>
    </w:div>
    <w:div w:id="532619470">
      <w:bodyDiv w:val="1"/>
      <w:marLeft w:val="0"/>
      <w:marRight w:val="0"/>
      <w:marTop w:val="0"/>
      <w:marBottom w:val="0"/>
      <w:divBdr>
        <w:top w:val="none" w:sz="0" w:space="0" w:color="auto"/>
        <w:left w:val="none" w:sz="0" w:space="0" w:color="auto"/>
        <w:bottom w:val="none" w:sz="0" w:space="0" w:color="auto"/>
        <w:right w:val="none" w:sz="0" w:space="0" w:color="auto"/>
      </w:divBdr>
      <w:divsChild>
        <w:div w:id="1863245">
          <w:marLeft w:val="0"/>
          <w:marRight w:val="0"/>
          <w:marTop w:val="0"/>
          <w:marBottom w:val="0"/>
          <w:divBdr>
            <w:top w:val="none" w:sz="0" w:space="0" w:color="auto"/>
            <w:left w:val="none" w:sz="0" w:space="0" w:color="auto"/>
            <w:bottom w:val="none" w:sz="0" w:space="0" w:color="auto"/>
            <w:right w:val="none" w:sz="0" w:space="0" w:color="auto"/>
          </w:divBdr>
          <w:divsChild>
            <w:div w:id="1175653180">
              <w:marLeft w:val="0"/>
              <w:marRight w:val="0"/>
              <w:marTop w:val="0"/>
              <w:marBottom w:val="0"/>
              <w:divBdr>
                <w:top w:val="none" w:sz="0" w:space="0" w:color="auto"/>
                <w:left w:val="none" w:sz="0" w:space="0" w:color="auto"/>
                <w:bottom w:val="none" w:sz="0" w:space="0" w:color="auto"/>
                <w:right w:val="none" w:sz="0" w:space="0" w:color="auto"/>
              </w:divBdr>
              <w:divsChild>
                <w:div w:id="687175115">
                  <w:marLeft w:val="0"/>
                  <w:marRight w:val="0"/>
                  <w:marTop w:val="0"/>
                  <w:marBottom w:val="0"/>
                  <w:divBdr>
                    <w:top w:val="none" w:sz="0" w:space="0" w:color="auto"/>
                    <w:left w:val="none" w:sz="0" w:space="0" w:color="auto"/>
                    <w:bottom w:val="none" w:sz="0" w:space="0" w:color="auto"/>
                    <w:right w:val="none" w:sz="0" w:space="0" w:color="auto"/>
                  </w:divBdr>
                </w:div>
                <w:div w:id="23019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51202">
      <w:bodyDiv w:val="1"/>
      <w:marLeft w:val="0"/>
      <w:marRight w:val="0"/>
      <w:marTop w:val="0"/>
      <w:marBottom w:val="0"/>
      <w:divBdr>
        <w:top w:val="none" w:sz="0" w:space="0" w:color="auto"/>
        <w:left w:val="none" w:sz="0" w:space="0" w:color="auto"/>
        <w:bottom w:val="none" w:sz="0" w:space="0" w:color="auto"/>
        <w:right w:val="none" w:sz="0" w:space="0" w:color="auto"/>
      </w:divBdr>
    </w:div>
    <w:div w:id="585964767">
      <w:bodyDiv w:val="1"/>
      <w:marLeft w:val="0"/>
      <w:marRight w:val="0"/>
      <w:marTop w:val="0"/>
      <w:marBottom w:val="0"/>
      <w:divBdr>
        <w:top w:val="none" w:sz="0" w:space="0" w:color="auto"/>
        <w:left w:val="none" w:sz="0" w:space="0" w:color="auto"/>
        <w:bottom w:val="none" w:sz="0" w:space="0" w:color="auto"/>
        <w:right w:val="none" w:sz="0" w:space="0" w:color="auto"/>
      </w:divBdr>
    </w:div>
    <w:div w:id="593902335">
      <w:bodyDiv w:val="1"/>
      <w:marLeft w:val="0"/>
      <w:marRight w:val="0"/>
      <w:marTop w:val="0"/>
      <w:marBottom w:val="0"/>
      <w:divBdr>
        <w:top w:val="none" w:sz="0" w:space="0" w:color="auto"/>
        <w:left w:val="none" w:sz="0" w:space="0" w:color="auto"/>
        <w:bottom w:val="none" w:sz="0" w:space="0" w:color="auto"/>
        <w:right w:val="none" w:sz="0" w:space="0" w:color="auto"/>
      </w:divBdr>
      <w:divsChild>
        <w:div w:id="655426224">
          <w:marLeft w:val="0"/>
          <w:marRight w:val="0"/>
          <w:marTop w:val="0"/>
          <w:marBottom w:val="0"/>
          <w:divBdr>
            <w:top w:val="none" w:sz="0" w:space="0" w:color="auto"/>
            <w:left w:val="none" w:sz="0" w:space="0" w:color="auto"/>
            <w:bottom w:val="none" w:sz="0" w:space="0" w:color="auto"/>
            <w:right w:val="none" w:sz="0" w:space="0" w:color="auto"/>
          </w:divBdr>
          <w:divsChild>
            <w:div w:id="1836528571">
              <w:marLeft w:val="0"/>
              <w:marRight w:val="0"/>
              <w:marTop w:val="0"/>
              <w:marBottom w:val="0"/>
              <w:divBdr>
                <w:top w:val="none" w:sz="0" w:space="0" w:color="auto"/>
                <w:left w:val="none" w:sz="0" w:space="0" w:color="auto"/>
                <w:bottom w:val="none" w:sz="0" w:space="0" w:color="auto"/>
                <w:right w:val="none" w:sz="0" w:space="0" w:color="auto"/>
              </w:divBdr>
              <w:divsChild>
                <w:div w:id="268392725">
                  <w:marLeft w:val="0"/>
                  <w:marRight w:val="0"/>
                  <w:marTop w:val="0"/>
                  <w:marBottom w:val="0"/>
                  <w:divBdr>
                    <w:top w:val="none" w:sz="0" w:space="0" w:color="auto"/>
                    <w:left w:val="none" w:sz="0" w:space="0" w:color="auto"/>
                    <w:bottom w:val="none" w:sz="0" w:space="0" w:color="auto"/>
                    <w:right w:val="none" w:sz="0" w:space="0" w:color="auto"/>
                  </w:divBdr>
                </w:div>
                <w:div w:id="30193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863647">
      <w:bodyDiv w:val="1"/>
      <w:marLeft w:val="0"/>
      <w:marRight w:val="0"/>
      <w:marTop w:val="0"/>
      <w:marBottom w:val="0"/>
      <w:divBdr>
        <w:top w:val="none" w:sz="0" w:space="0" w:color="auto"/>
        <w:left w:val="none" w:sz="0" w:space="0" w:color="auto"/>
        <w:bottom w:val="none" w:sz="0" w:space="0" w:color="auto"/>
        <w:right w:val="none" w:sz="0" w:space="0" w:color="auto"/>
      </w:divBdr>
      <w:divsChild>
        <w:div w:id="680008587">
          <w:marLeft w:val="0"/>
          <w:marRight w:val="0"/>
          <w:marTop w:val="0"/>
          <w:marBottom w:val="0"/>
          <w:divBdr>
            <w:top w:val="none" w:sz="0" w:space="0" w:color="auto"/>
            <w:left w:val="none" w:sz="0" w:space="0" w:color="auto"/>
            <w:bottom w:val="none" w:sz="0" w:space="0" w:color="auto"/>
            <w:right w:val="none" w:sz="0" w:space="0" w:color="auto"/>
          </w:divBdr>
        </w:div>
      </w:divsChild>
    </w:div>
    <w:div w:id="640572467">
      <w:bodyDiv w:val="1"/>
      <w:marLeft w:val="0"/>
      <w:marRight w:val="0"/>
      <w:marTop w:val="0"/>
      <w:marBottom w:val="0"/>
      <w:divBdr>
        <w:top w:val="none" w:sz="0" w:space="0" w:color="auto"/>
        <w:left w:val="none" w:sz="0" w:space="0" w:color="auto"/>
        <w:bottom w:val="none" w:sz="0" w:space="0" w:color="auto"/>
        <w:right w:val="none" w:sz="0" w:space="0" w:color="auto"/>
      </w:divBdr>
      <w:divsChild>
        <w:div w:id="886067513">
          <w:marLeft w:val="0"/>
          <w:marRight w:val="0"/>
          <w:marTop w:val="0"/>
          <w:marBottom w:val="0"/>
          <w:divBdr>
            <w:top w:val="none" w:sz="0" w:space="0" w:color="auto"/>
            <w:left w:val="none" w:sz="0" w:space="0" w:color="auto"/>
            <w:bottom w:val="none" w:sz="0" w:space="0" w:color="auto"/>
            <w:right w:val="none" w:sz="0" w:space="0" w:color="auto"/>
          </w:divBdr>
          <w:divsChild>
            <w:div w:id="200556977">
              <w:marLeft w:val="0"/>
              <w:marRight w:val="0"/>
              <w:marTop w:val="0"/>
              <w:marBottom w:val="0"/>
              <w:divBdr>
                <w:top w:val="none" w:sz="0" w:space="0" w:color="auto"/>
                <w:left w:val="none" w:sz="0" w:space="0" w:color="auto"/>
                <w:bottom w:val="none" w:sz="0" w:space="0" w:color="auto"/>
                <w:right w:val="none" w:sz="0" w:space="0" w:color="auto"/>
              </w:divBdr>
              <w:divsChild>
                <w:div w:id="89812556">
                  <w:marLeft w:val="0"/>
                  <w:marRight w:val="0"/>
                  <w:marTop w:val="0"/>
                  <w:marBottom w:val="0"/>
                  <w:divBdr>
                    <w:top w:val="none" w:sz="0" w:space="0" w:color="auto"/>
                    <w:left w:val="none" w:sz="0" w:space="0" w:color="auto"/>
                    <w:bottom w:val="none" w:sz="0" w:space="0" w:color="auto"/>
                    <w:right w:val="none" w:sz="0" w:space="0" w:color="auto"/>
                  </w:divBdr>
                </w:div>
                <w:div w:id="200227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462836">
      <w:bodyDiv w:val="1"/>
      <w:marLeft w:val="0"/>
      <w:marRight w:val="0"/>
      <w:marTop w:val="0"/>
      <w:marBottom w:val="0"/>
      <w:divBdr>
        <w:top w:val="none" w:sz="0" w:space="0" w:color="auto"/>
        <w:left w:val="none" w:sz="0" w:space="0" w:color="auto"/>
        <w:bottom w:val="none" w:sz="0" w:space="0" w:color="auto"/>
        <w:right w:val="none" w:sz="0" w:space="0" w:color="auto"/>
      </w:divBdr>
      <w:divsChild>
        <w:div w:id="1919710274">
          <w:marLeft w:val="0"/>
          <w:marRight w:val="0"/>
          <w:marTop w:val="0"/>
          <w:marBottom w:val="0"/>
          <w:divBdr>
            <w:top w:val="none" w:sz="0" w:space="0" w:color="auto"/>
            <w:left w:val="none" w:sz="0" w:space="0" w:color="auto"/>
            <w:bottom w:val="none" w:sz="0" w:space="0" w:color="auto"/>
            <w:right w:val="none" w:sz="0" w:space="0" w:color="auto"/>
          </w:divBdr>
          <w:divsChild>
            <w:div w:id="1383869062">
              <w:marLeft w:val="0"/>
              <w:marRight w:val="0"/>
              <w:marTop w:val="0"/>
              <w:marBottom w:val="0"/>
              <w:divBdr>
                <w:top w:val="none" w:sz="0" w:space="0" w:color="auto"/>
                <w:left w:val="none" w:sz="0" w:space="0" w:color="auto"/>
                <w:bottom w:val="none" w:sz="0" w:space="0" w:color="auto"/>
                <w:right w:val="none" w:sz="0" w:space="0" w:color="auto"/>
              </w:divBdr>
              <w:divsChild>
                <w:div w:id="877353879">
                  <w:marLeft w:val="0"/>
                  <w:marRight w:val="0"/>
                  <w:marTop w:val="0"/>
                  <w:marBottom w:val="0"/>
                  <w:divBdr>
                    <w:top w:val="none" w:sz="0" w:space="0" w:color="auto"/>
                    <w:left w:val="none" w:sz="0" w:space="0" w:color="auto"/>
                    <w:bottom w:val="none" w:sz="0" w:space="0" w:color="auto"/>
                    <w:right w:val="none" w:sz="0" w:space="0" w:color="auto"/>
                  </w:divBdr>
                </w:div>
                <w:div w:id="170636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191329">
      <w:bodyDiv w:val="1"/>
      <w:marLeft w:val="0"/>
      <w:marRight w:val="0"/>
      <w:marTop w:val="0"/>
      <w:marBottom w:val="0"/>
      <w:divBdr>
        <w:top w:val="none" w:sz="0" w:space="0" w:color="auto"/>
        <w:left w:val="none" w:sz="0" w:space="0" w:color="auto"/>
        <w:bottom w:val="none" w:sz="0" w:space="0" w:color="auto"/>
        <w:right w:val="none" w:sz="0" w:space="0" w:color="auto"/>
      </w:divBdr>
    </w:div>
    <w:div w:id="729498773">
      <w:bodyDiv w:val="1"/>
      <w:marLeft w:val="0"/>
      <w:marRight w:val="0"/>
      <w:marTop w:val="0"/>
      <w:marBottom w:val="0"/>
      <w:divBdr>
        <w:top w:val="none" w:sz="0" w:space="0" w:color="auto"/>
        <w:left w:val="none" w:sz="0" w:space="0" w:color="auto"/>
        <w:bottom w:val="none" w:sz="0" w:space="0" w:color="auto"/>
        <w:right w:val="none" w:sz="0" w:space="0" w:color="auto"/>
      </w:divBdr>
      <w:divsChild>
        <w:div w:id="51659424">
          <w:marLeft w:val="0"/>
          <w:marRight w:val="0"/>
          <w:marTop w:val="0"/>
          <w:marBottom w:val="0"/>
          <w:divBdr>
            <w:top w:val="none" w:sz="0" w:space="0" w:color="auto"/>
            <w:left w:val="none" w:sz="0" w:space="0" w:color="auto"/>
            <w:bottom w:val="none" w:sz="0" w:space="0" w:color="auto"/>
            <w:right w:val="none" w:sz="0" w:space="0" w:color="auto"/>
          </w:divBdr>
        </w:div>
        <w:div w:id="2143842810">
          <w:marLeft w:val="0"/>
          <w:marRight w:val="0"/>
          <w:marTop w:val="0"/>
          <w:marBottom w:val="0"/>
          <w:divBdr>
            <w:top w:val="none" w:sz="0" w:space="0" w:color="auto"/>
            <w:left w:val="none" w:sz="0" w:space="0" w:color="auto"/>
            <w:bottom w:val="none" w:sz="0" w:space="0" w:color="auto"/>
            <w:right w:val="none" w:sz="0" w:space="0" w:color="auto"/>
          </w:divBdr>
        </w:div>
        <w:div w:id="796992270">
          <w:marLeft w:val="0"/>
          <w:marRight w:val="0"/>
          <w:marTop w:val="0"/>
          <w:marBottom w:val="0"/>
          <w:divBdr>
            <w:top w:val="none" w:sz="0" w:space="0" w:color="auto"/>
            <w:left w:val="none" w:sz="0" w:space="0" w:color="auto"/>
            <w:bottom w:val="none" w:sz="0" w:space="0" w:color="auto"/>
            <w:right w:val="none" w:sz="0" w:space="0" w:color="auto"/>
          </w:divBdr>
        </w:div>
        <w:div w:id="1719619868">
          <w:marLeft w:val="0"/>
          <w:marRight w:val="0"/>
          <w:marTop w:val="0"/>
          <w:marBottom w:val="0"/>
          <w:divBdr>
            <w:top w:val="none" w:sz="0" w:space="0" w:color="auto"/>
            <w:left w:val="none" w:sz="0" w:space="0" w:color="auto"/>
            <w:bottom w:val="none" w:sz="0" w:space="0" w:color="auto"/>
            <w:right w:val="none" w:sz="0" w:space="0" w:color="auto"/>
          </w:divBdr>
        </w:div>
        <w:div w:id="837883139">
          <w:marLeft w:val="0"/>
          <w:marRight w:val="0"/>
          <w:marTop w:val="0"/>
          <w:marBottom w:val="0"/>
          <w:divBdr>
            <w:top w:val="none" w:sz="0" w:space="0" w:color="auto"/>
            <w:left w:val="none" w:sz="0" w:space="0" w:color="auto"/>
            <w:bottom w:val="none" w:sz="0" w:space="0" w:color="auto"/>
            <w:right w:val="none" w:sz="0" w:space="0" w:color="auto"/>
          </w:divBdr>
        </w:div>
      </w:divsChild>
    </w:div>
    <w:div w:id="763720517">
      <w:bodyDiv w:val="1"/>
      <w:marLeft w:val="0"/>
      <w:marRight w:val="0"/>
      <w:marTop w:val="0"/>
      <w:marBottom w:val="0"/>
      <w:divBdr>
        <w:top w:val="none" w:sz="0" w:space="0" w:color="auto"/>
        <w:left w:val="none" w:sz="0" w:space="0" w:color="auto"/>
        <w:bottom w:val="none" w:sz="0" w:space="0" w:color="auto"/>
        <w:right w:val="none" w:sz="0" w:space="0" w:color="auto"/>
      </w:divBdr>
    </w:div>
    <w:div w:id="833028476">
      <w:bodyDiv w:val="1"/>
      <w:marLeft w:val="0"/>
      <w:marRight w:val="0"/>
      <w:marTop w:val="0"/>
      <w:marBottom w:val="0"/>
      <w:divBdr>
        <w:top w:val="none" w:sz="0" w:space="0" w:color="auto"/>
        <w:left w:val="none" w:sz="0" w:space="0" w:color="auto"/>
        <w:bottom w:val="none" w:sz="0" w:space="0" w:color="auto"/>
        <w:right w:val="none" w:sz="0" w:space="0" w:color="auto"/>
      </w:divBdr>
    </w:div>
    <w:div w:id="928319149">
      <w:bodyDiv w:val="1"/>
      <w:marLeft w:val="0"/>
      <w:marRight w:val="0"/>
      <w:marTop w:val="0"/>
      <w:marBottom w:val="0"/>
      <w:divBdr>
        <w:top w:val="none" w:sz="0" w:space="0" w:color="auto"/>
        <w:left w:val="none" w:sz="0" w:space="0" w:color="auto"/>
        <w:bottom w:val="none" w:sz="0" w:space="0" w:color="auto"/>
        <w:right w:val="none" w:sz="0" w:space="0" w:color="auto"/>
      </w:divBdr>
    </w:div>
    <w:div w:id="931857448">
      <w:bodyDiv w:val="1"/>
      <w:marLeft w:val="0"/>
      <w:marRight w:val="0"/>
      <w:marTop w:val="0"/>
      <w:marBottom w:val="0"/>
      <w:divBdr>
        <w:top w:val="none" w:sz="0" w:space="0" w:color="auto"/>
        <w:left w:val="none" w:sz="0" w:space="0" w:color="auto"/>
        <w:bottom w:val="none" w:sz="0" w:space="0" w:color="auto"/>
        <w:right w:val="none" w:sz="0" w:space="0" w:color="auto"/>
      </w:divBdr>
    </w:div>
    <w:div w:id="935019056">
      <w:bodyDiv w:val="1"/>
      <w:marLeft w:val="0"/>
      <w:marRight w:val="0"/>
      <w:marTop w:val="0"/>
      <w:marBottom w:val="0"/>
      <w:divBdr>
        <w:top w:val="none" w:sz="0" w:space="0" w:color="auto"/>
        <w:left w:val="none" w:sz="0" w:space="0" w:color="auto"/>
        <w:bottom w:val="none" w:sz="0" w:space="0" w:color="auto"/>
        <w:right w:val="none" w:sz="0" w:space="0" w:color="auto"/>
      </w:divBdr>
    </w:div>
    <w:div w:id="945423954">
      <w:bodyDiv w:val="1"/>
      <w:marLeft w:val="0"/>
      <w:marRight w:val="0"/>
      <w:marTop w:val="0"/>
      <w:marBottom w:val="0"/>
      <w:divBdr>
        <w:top w:val="none" w:sz="0" w:space="0" w:color="auto"/>
        <w:left w:val="none" w:sz="0" w:space="0" w:color="auto"/>
        <w:bottom w:val="none" w:sz="0" w:space="0" w:color="auto"/>
        <w:right w:val="none" w:sz="0" w:space="0" w:color="auto"/>
      </w:divBdr>
      <w:divsChild>
        <w:div w:id="1237789824">
          <w:marLeft w:val="0"/>
          <w:marRight w:val="0"/>
          <w:marTop w:val="0"/>
          <w:marBottom w:val="0"/>
          <w:divBdr>
            <w:top w:val="none" w:sz="0" w:space="0" w:color="auto"/>
            <w:left w:val="none" w:sz="0" w:space="0" w:color="auto"/>
            <w:bottom w:val="none" w:sz="0" w:space="0" w:color="auto"/>
            <w:right w:val="none" w:sz="0" w:space="0" w:color="auto"/>
          </w:divBdr>
          <w:divsChild>
            <w:div w:id="1088387526">
              <w:marLeft w:val="0"/>
              <w:marRight w:val="0"/>
              <w:marTop w:val="0"/>
              <w:marBottom w:val="0"/>
              <w:divBdr>
                <w:top w:val="none" w:sz="0" w:space="0" w:color="auto"/>
                <w:left w:val="none" w:sz="0" w:space="0" w:color="auto"/>
                <w:bottom w:val="none" w:sz="0" w:space="0" w:color="auto"/>
                <w:right w:val="none" w:sz="0" w:space="0" w:color="auto"/>
              </w:divBdr>
              <w:divsChild>
                <w:div w:id="793603069">
                  <w:marLeft w:val="0"/>
                  <w:marRight w:val="0"/>
                  <w:marTop w:val="0"/>
                  <w:marBottom w:val="0"/>
                  <w:divBdr>
                    <w:top w:val="none" w:sz="0" w:space="0" w:color="auto"/>
                    <w:left w:val="none" w:sz="0" w:space="0" w:color="auto"/>
                    <w:bottom w:val="none" w:sz="0" w:space="0" w:color="auto"/>
                    <w:right w:val="none" w:sz="0" w:space="0" w:color="auto"/>
                  </w:divBdr>
                </w:div>
                <w:div w:id="169700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227276">
      <w:bodyDiv w:val="1"/>
      <w:marLeft w:val="0"/>
      <w:marRight w:val="0"/>
      <w:marTop w:val="0"/>
      <w:marBottom w:val="0"/>
      <w:divBdr>
        <w:top w:val="none" w:sz="0" w:space="0" w:color="auto"/>
        <w:left w:val="none" w:sz="0" w:space="0" w:color="auto"/>
        <w:bottom w:val="none" w:sz="0" w:space="0" w:color="auto"/>
        <w:right w:val="none" w:sz="0" w:space="0" w:color="auto"/>
      </w:divBdr>
    </w:div>
    <w:div w:id="977994717">
      <w:bodyDiv w:val="1"/>
      <w:marLeft w:val="0"/>
      <w:marRight w:val="0"/>
      <w:marTop w:val="0"/>
      <w:marBottom w:val="0"/>
      <w:divBdr>
        <w:top w:val="none" w:sz="0" w:space="0" w:color="auto"/>
        <w:left w:val="none" w:sz="0" w:space="0" w:color="auto"/>
        <w:bottom w:val="none" w:sz="0" w:space="0" w:color="auto"/>
        <w:right w:val="none" w:sz="0" w:space="0" w:color="auto"/>
      </w:divBdr>
    </w:div>
    <w:div w:id="1072049155">
      <w:bodyDiv w:val="1"/>
      <w:marLeft w:val="0"/>
      <w:marRight w:val="0"/>
      <w:marTop w:val="0"/>
      <w:marBottom w:val="0"/>
      <w:divBdr>
        <w:top w:val="none" w:sz="0" w:space="0" w:color="auto"/>
        <w:left w:val="none" w:sz="0" w:space="0" w:color="auto"/>
        <w:bottom w:val="none" w:sz="0" w:space="0" w:color="auto"/>
        <w:right w:val="none" w:sz="0" w:space="0" w:color="auto"/>
      </w:divBdr>
      <w:divsChild>
        <w:div w:id="594092132">
          <w:marLeft w:val="0"/>
          <w:marRight w:val="0"/>
          <w:marTop w:val="0"/>
          <w:marBottom w:val="0"/>
          <w:divBdr>
            <w:top w:val="none" w:sz="0" w:space="0" w:color="auto"/>
            <w:left w:val="none" w:sz="0" w:space="0" w:color="auto"/>
            <w:bottom w:val="none" w:sz="0" w:space="0" w:color="auto"/>
            <w:right w:val="none" w:sz="0" w:space="0" w:color="auto"/>
          </w:divBdr>
          <w:divsChild>
            <w:div w:id="1563907029">
              <w:marLeft w:val="0"/>
              <w:marRight w:val="0"/>
              <w:marTop w:val="0"/>
              <w:marBottom w:val="0"/>
              <w:divBdr>
                <w:top w:val="none" w:sz="0" w:space="0" w:color="auto"/>
                <w:left w:val="none" w:sz="0" w:space="0" w:color="auto"/>
                <w:bottom w:val="none" w:sz="0" w:space="0" w:color="auto"/>
                <w:right w:val="none" w:sz="0" w:space="0" w:color="auto"/>
              </w:divBdr>
              <w:divsChild>
                <w:div w:id="1360929324">
                  <w:marLeft w:val="0"/>
                  <w:marRight w:val="0"/>
                  <w:marTop w:val="0"/>
                  <w:marBottom w:val="0"/>
                  <w:divBdr>
                    <w:top w:val="none" w:sz="0" w:space="0" w:color="auto"/>
                    <w:left w:val="none" w:sz="0" w:space="0" w:color="auto"/>
                    <w:bottom w:val="none" w:sz="0" w:space="0" w:color="auto"/>
                    <w:right w:val="none" w:sz="0" w:space="0" w:color="auto"/>
                  </w:divBdr>
                </w:div>
                <w:div w:id="21221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02729">
      <w:bodyDiv w:val="1"/>
      <w:marLeft w:val="0"/>
      <w:marRight w:val="0"/>
      <w:marTop w:val="0"/>
      <w:marBottom w:val="0"/>
      <w:divBdr>
        <w:top w:val="none" w:sz="0" w:space="0" w:color="auto"/>
        <w:left w:val="none" w:sz="0" w:space="0" w:color="auto"/>
        <w:bottom w:val="none" w:sz="0" w:space="0" w:color="auto"/>
        <w:right w:val="none" w:sz="0" w:space="0" w:color="auto"/>
      </w:divBdr>
    </w:div>
    <w:div w:id="1122115021">
      <w:bodyDiv w:val="1"/>
      <w:marLeft w:val="0"/>
      <w:marRight w:val="0"/>
      <w:marTop w:val="0"/>
      <w:marBottom w:val="0"/>
      <w:divBdr>
        <w:top w:val="none" w:sz="0" w:space="0" w:color="auto"/>
        <w:left w:val="none" w:sz="0" w:space="0" w:color="auto"/>
        <w:bottom w:val="none" w:sz="0" w:space="0" w:color="auto"/>
        <w:right w:val="none" w:sz="0" w:space="0" w:color="auto"/>
      </w:divBdr>
    </w:div>
    <w:div w:id="1199049523">
      <w:bodyDiv w:val="1"/>
      <w:marLeft w:val="0"/>
      <w:marRight w:val="0"/>
      <w:marTop w:val="0"/>
      <w:marBottom w:val="0"/>
      <w:divBdr>
        <w:top w:val="none" w:sz="0" w:space="0" w:color="auto"/>
        <w:left w:val="none" w:sz="0" w:space="0" w:color="auto"/>
        <w:bottom w:val="none" w:sz="0" w:space="0" w:color="auto"/>
        <w:right w:val="none" w:sz="0" w:space="0" w:color="auto"/>
      </w:divBdr>
    </w:div>
    <w:div w:id="1216896946">
      <w:bodyDiv w:val="1"/>
      <w:marLeft w:val="0"/>
      <w:marRight w:val="0"/>
      <w:marTop w:val="0"/>
      <w:marBottom w:val="0"/>
      <w:divBdr>
        <w:top w:val="none" w:sz="0" w:space="0" w:color="auto"/>
        <w:left w:val="none" w:sz="0" w:space="0" w:color="auto"/>
        <w:bottom w:val="none" w:sz="0" w:space="0" w:color="auto"/>
        <w:right w:val="none" w:sz="0" w:space="0" w:color="auto"/>
      </w:divBdr>
    </w:div>
    <w:div w:id="1219785575">
      <w:bodyDiv w:val="1"/>
      <w:marLeft w:val="0"/>
      <w:marRight w:val="0"/>
      <w:marTop w:val="0"/>
      <w:marBottom w:val="0"/>
      <w:divBdr>
        <w:top w:val="none" w:sz="0" w:space="0" w:color="auto"/>
        <w:left w:val="none" w:sz="0" w:space="0" w:color="auto"/>
        <w:bottom w:val="none" w:sz="0" w:space="0" w:color="auto"/>
        <w:right w:val="none" w:sz="0" w:space="0" w:color="auto"/>
      </w:divBdr>
      <w:divsChild>
        <w:div w:id="526867845">
          <w:marLeft w:val="0"/>
          <w:marRight w:val="0"/>
          <w:marTop w:val="0"/>
          <w:marBottom w:val="0"/>
          <w:divBdr>
            <w:top w:val="none" w:sz="0" w:space="0" w:color="auto"/>
            <w:left w:val="none" w:sz="0" w:space="0" w:color="auto"/>
            <w:bottom w:val="none" w:sz="0" w:space="0" w:color="auto"/>
            <w:right w:val="none" w:sz="0" w:space="0" w:color="auto"/>
          </w:divBdr>
          <w:divsChild>
            <w:div w:id="861171260">
              <w:marLeft w:val="0"/>
              <w:marRight w:val="0"/>
              <w:marTop w:val="0"/>
              <w:marBottom w:val="0"/>
              <w:divBdr>
                <w:top w:val="none" w:sz="0" w:space="0" w:color="auto"/>
                <w:left w:val="none" w:sz="0" w:space="0" w:color="auto"/>
                <w:bottom w:val="none" w:sz="0" w:space="0" w:color="auto"/>
                <w:right w:val="none" w:sz="0" w:space="0" w:color="auto"/>
              </w:divBdr>
              <w:divsChild>
                <w:div w:id="1682929461">
                  <w:marLeft w:val="0"/>
                  <w:marRight w:val="0"/>
                  <w:marTop w:val="0"/>
                  <w:marBottom w:val="0"/>
                  <w:divBdr>
                    <w:top w:val="none" w:sz="0" w:space="0" w:color="auto"/>
                    <w:left w:val="none" w:sz="0" w:space="0" w:color="auto"/>
                    <w:bottom w:val="none" w:sz="0" w:space="0" w:color="auto"/>
                    <w:right w:val="none" w:sz="0" w:space="0" w:color="auto"/>
                  </w:divBdr>
                </w:div>
                <w:div w:id="15030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534085">
      <w:bodyDiv w:val="1"/>
      <w:marLeft w:val="0"/>
      <w:marRight w:val="0"/>
      <w:marTop w:val="0"/>
      <w:marBottom w:val="0"/>
      <w:divBdr>
        <w:top w:val="none" w:sz="0" w:space="0" w:color="auto"/>
        <w:left w:val="none" w:sz="0" w:space="0" w:color="auto"/>
        <w:bottom w:val="none" w:sz="0" w:space="0" w:color="auto"/>
        <w:right w:val="none" w:sz="0" w:space="0" w:color="auto"/>
      </w:divBdr>
    </w:div>
    <w:div w:id="1244535348">
      <w:bodyDiv w:val="1"/>
      <w:marLeft w:val="0"/>
      <w:marRight w:val="0"/>
      <w:marTop w:val="0"/>
      <w:marBottom w:val="0"/>
      <w:divBdr>
        <w:top w:val="none" w:sz="0" w:space="0" w:color="auto"/>
        <w:left w:val="none" w:sz="0" w:space="0" w:color="auto"/>
        <w:bottom w:val="none" w:sz="0" w:space="0" w:color="auto"/>
        <w:right w:val="none" w:sz="0" w:space="0" w:color="auto"/>
      </w:divBdr>
      <w:divsChild>
        <w:div w:id="1358966889">
          <w:marLeft w:val="0"/>
          <w:marRight w:val="0"/>
          <w:marTop w:val="0"/>
          <w:marBottom w:val="0"/>
          <w:divBdr>
            <w:top w:val="none" w:sz="0" w:space="0" w:color="auto"/>
            <w:left w:val="none" w:sz="0" w:space="0" w:color="auto"/>
            <w:bottom w:val="none" w:sz="0" w:space="0" w:color="auto"/>
            <w:right w:val="none" w:sz="0" w:space="0" w:color="auto"/>
          </w:divBdr>
        </w:div>
        <w:div w:id="947395431">
          <w:marLeft w:val="0"/>
          <w:marRight w:val="0"/>
          <w:marTop w:val="0"/>
          <w:marBottom w:val="0"/>
          <w:divBdr>
            <w:top w:val="none" w:sz="0" w:space="0" w:color="auto"/>
            <w:left w:val="none" w:sz="0" w:space="0" w:color="auto"/>
            <w:bottom w:val="none" w:sz="0" w:space="0" w:color="auto"/>
            <w:right w:val="none" w:sz="0" w:space="0" w:color="auto"/>
          </w:divBdr>
        </w:div>
      </w:divsChild>
    </w:div>
    <w:div w:id="1324628492">
      <w:bodyDiv w:val="1"/>
      <w:marLeft w:val="0"/>
      <w:marRight w:val="0"/>
      <w:marTop w:val="0"/>
      <w:marBottom w:val="0"/>
      <w:divBdr>
        <w:top w:val="none" w:sz="0" w:space="0" w:color="auto"/>
        <w:left w:val="none" w:sz="0" w:space="0" w:color="auto"/>
        <w:bottom w:val="none" w:sz="0" w:space="0" w:color="auto"/>
        <w:right w:val="none" w:sz="0" w:space="0" w:color="auto"/>
      </w:divBdr>
      <w:divsChild>
        <w:div w:id="1094471724">
          <w:marLeft w:val="0"/>
          <w:marRight w:val="0"/>
          <w:marTop w:val="0"/>
          <w:marBottom w:val="0"/>
          <w:divBdr>
            <w:top w:val="none" w:sz="0" w:space="0" w:color="auto"/>
            <w:left w:val="none" w:sz="0" w:space="0" w:color="auto"/>
            <w:bottom w:val="none" w:sz="0" w:space="0" w:color="auto"/>
            <w:right w:val="none" w:sz="0" w:space="0" w:color="auto"/>
          </w:divBdr>
          <w:divsChild>
            <w:div w:id="1824200757">
              <w:marLeft w:val="0"/>
              <w:marRight w:val="0"/>
              <w:marTop w:val="0"/>
              <w:marBottom w:val="0"/>
              <w:divBdr>
                <w:top w:val="none" w:sz="0" w:space="0" w:color="auto"/>
                <w:left w:val="none" w:sz="0" w:space="0" w:color="auto"/>
                <w:bottom w:val="none" w:sz="0" w:space="0" w:color="auto"/>
                <w:right w:val="none" w:sz="0" w:space="0" w:color="auto"/>
              </w:divBdr>
              <w:divsChild>
                <w:div w:id="1509712650">
                  <w:marLeft w:val="0"/>
                  <w:marRight w:val="0"/>
                  <w:marTop w:val="0"/>
                  <w:marBottom w:val="0"/>
                  <w:divBdr>
                    <w:top w:val="none" w:sz="0" w:space="0" w:color="auto"/>
                    <w:left w:val="none" w:sz="0" w:space="0" w:color="auto"/>
                    <w:bottom w:val="none" w:sz="0" w:space="0" w:color="auto"/>
                    <w:right w:val="none" w:sz="0" w:space="0" w:color="auto"/>
                  </w:divBdr>
                </w:div>
                <w:div w:id="59155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873335">
      <w:bodyDiv w:val="1"/>
      <w:marLeft w:val="0"/>
      <w:marRight w:val="0"/>
      <w:marTop w:val="0"/>
      <w:marBottom w:val="0"/>
      <w:divBdr>
        <w:top w:val="none" w:sz="0" w:space="0" w:color="auto"/>
        <w:left w:val="none" w:sz="0" w:space="0" w:color="auto"/>
        <w:bottom w:val="none" w:sz="0" w:space="0" w:color="auto"/>
        <w:right w:val="none" w:sz="0" w:space="0" w:color="auto"/>
      </w:divBdr>
      <w:divsChild>
        <w:div w:id="5906473">
          <w:marLeft w:val="0"/>
          <w:marRight w:val="0"/>
          <w:marTop w:val="0"/>
          <w:marBottom w:val="0"/>
          <w:divBdr>
            <w:top w:val="none" w:sz="0" w:space="0" w:color="auto"/>
            <w:left w:val="none" w:sz="0" w:space="0" w:color="auto"/>
            <w:bottom w:val="none" w:sz="0" w:space="0" w:color="auto"/>
            <w:right w:val="none" w:sz="0" w:space="0" w:color="auto"/>
          </w:divBdr>
          <w:divsChild>
            <w:div w:id="1305233159">
              <w:marLeft w:val="0"/>
              <w:marRight w:val="0"/>
              <w:marTop w:val="0"/>
              <w:marBottom w:val="0"/>
              <w:divBdr>
                <w:top w:val="none" w:sz="0" w:space="0" w:color="auto"/>
                <w:left w:val="none" w:sz="0" w:space="0" w:color="auto"/>
                <w:bottom w:val="none" w:sz="0" w:space="0" w:color="auto"/>
                <w:right w:val="none" w:sz="0" w:space="0" w:color="auto"/>
              </w:divBdr>
              <w:divsChild>
                <w:div w:id="197355538">
                  <w:marLeft w:val="0"/>
                  <w:marRight w:val="0"/>
                  <w:marTop w:val="0"/>
                  <w:marBottom w:val="0"/>
                  <w:divBdr>
                    <w:top w:val="none" w:sz="0" w:space="0" w:color="auto"/>
                    <w:left w:val="none" w:sz="0" w:space="0" w:color="auto"/>
                    <w:bottom w:val="none" w:sz="0" w:space="0" w:color="auto"/>
                    <w:right w:val="none" w:sz="0" w:space="0" w:color="auto"/>
                  </w:divBdr>
                </w:div>
                <w:div w:id="34590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121097">
      <w:bodyDiv w:val="1"/>
      <w:marLeft w:val="0"/>
      <w:marRight w:val="0"/>
      <w:marTop w:val="0"/>
      <w:marBottom w:val="0"/>
      <w:divBdr>
        <w:top w:val="none" w:sz="0" w:space="0" w:color="auto"/>
        <w:left w:val="none" w:sz="0" w:space="0" w:color="auto"/>
        <w:bottom w:val="none" w:sz="0" w:space="0" w:color="auto"/>
        <w:right w:val="none" w:sz="0" w:space="0" w:color="auto"/>
      </w:divBdr>
    </w:div>
    <w:div w:id="1403479546">
      <w:bodyDiv w:val="1"/>
      <w:marLeft w:val="0"/>
      <w:marRight w:val="0"/>
      <w:marTop w:val="0"/>
      <w:marBottom w:val="0"/>
      <w:divBdr>
        <w:top w:val="none" w:sz="0" w:space="0" w:color="auto"/>
        <w:left w:val="none" w:sz="0" w:space="0" w:color="auto"/>
        <w:bottom w:val="none" w:sz="0" w:space="0" w:color="auto"/>
        <w:right w:val="none" w:sz="0" w:space="0" w:color="auto"/>
      </w:divBdr>
    </w:div>
    <w:div w:id="1484352007">
      <w:bodyDiv w:val="1"/>
      <w:marLeft w:val="0"/>
      <w:marRight w:val="0"/>
      <w:marTop w:val="0"/>
      <w:marBottom w:val="0"/>
      <w:divBdr>
        <w:top w:val="none" w:sz="0" w:space="0" w:color="auto"/>
        <w:left w:val="none" w:sz="0" w:space="0" w:color="auto"/>
        <w:bottom w:val="none" w:sz="0" w:space="0" w:color="auto"/>
        <w:right w:val="none" w:sz="0" w:space="0" w:color="auto"/>
      </w:divBdr>
      <w:divsChild>
        <w:div w:id="1430928023">
          <w:marLeft w:val="0"/>
          <w:marRight w:val="0"/>
          <w:marTop w:val="0"/>
          <w:marBottom w:val="0"/>
          <w:divBdr>
            <w:top w:val="none" w:sz="0" w:space="0" w:color="auto"/>
            <w:left w:val="none" w:sz="0" w:space="0" w:color="auto"/>
            <w:bottom w:val="none" w:sz="0" w:space="0" w:color="auto"/>
            <w:right w:val="none" w:sz="0" w:space="0" w:color="auto"/>
          </w:divBdr>
        </w:div>
        <w:div w:id="1093550937">
          <w:marLeft w:val="0"/>
          <w:marRight w:val="0"/>
          <w:marTop w:val="0"/>
          <w:marBottom w:val="0"/>
          <w:divBdr>
            <w:top w:val="none" w:sz="0" w:space="0" w:color="auto"/>
            <w:left w:val="none" w:sz="0" w:space="0" w:color="auto"/>
            <w:bottom w:val="none" w:sz="0" w:space="0" w:color="auto"/>
            <w:right w:val="none" w:sz="0" w:space="0" w:color="auto"/>
          </w:divBdr>
        </w:div>
      </w:divsChild>
    </w:div>
    <w:div w:id="1492059485">
      <w:bodyDiv w:val="1"/>
      <w:marLeft w:val="0"/>
      <w:marRight w:val="0"/>
      <w:marTop w:val="0"/>
      <w:marBottom w:val="0"/>
      <w:divBdr>
        <w:top w:val="none" w:sz="0" w:space="0" w:color="auto"/>
        <w:left w:val="none" w:sz="0" w:space="0" w:color="auto"/>
        <w:bottom w:val="none" w:sz="0" w:space="0" w:color="auto"/>
        <w:right w:val="none" w:sz="0" w:space="0" w:color="auto"/>
      </w:divBdr>
    </w:div>
    <w:div w:id="1520386339">
      <w:bodyDiv w:val="1"/>
      <w:marLeft w:val="0"/>
      <w:marRight w:val="0"/>
      <w:marTop w:val="0"/>
      <w:marBottom w:val="0"/>
      <w:divBdr>
        <w:top w:val="none" w:sz="0" w:space="0" w:color="auto"/>
        <w:left w:val="none" w:sz="0" w:space="0" w:color="auto"/>
        <w:bottom w:val="none" w:sz="0" w:space="0" w:color="auto"/>
        <w:right w:val="none" w:sz="0" w:space="0" w:color="auto"/>
      </w:divBdr>
    </w:div>
    <w:div w:id="1549494931">
      <w:bodyDiv w:val="1"/>
      <w:marLeft w:val="0"/>
      <w:marRight w:val="0"/>
      <w:marTop w:val="0"/>
      <w:marBottom w:val="0"/>
      <w:divBdr>
        <w:top w:val="none" w:sz="0" w:space="0" w:color="auto"/>
        <w:left w:val="none" w:sz="0" w:space="0" w:color="auto"/>
        <w:bottom w:val="none" w:sz="0" w:space="0" w:color="auto"/>
        <w:right w:val="none" w:sz="0" w:space="0" w:color="auto"/>
      </w:divBdr>
    </w:div>
    <w:div w:id="1557202574">
      <w:bodyDiv w:val="1"/>
      <w:marLeft w:val="0"/>
      <w:marRight w:val="0"/>
      <w:marTop w:val="0"/>
      <w:marBottom w:val="0"/>
      <w:divBdr>
        <w:top w:val="none" w:sz="0" w:space="0" w:color="auto"/>
        <w:left w:val="none" w:sz="0" w:space="0" w:color="auto"/>
        <w:bottom w:val="none" w:sz="0" w:space="0" w:color="auto"/>
        <w:right w:val="none" w:sz="0" w:space="0" w:color="auto"/>
      </w:divBdr>
      <w:divsChild>
        <w:div w:id="110442492">
          <w:marLeft w:val="0"/>
          <w:marRight w:val="0"/>
          <w:marTop w:val="0"/>
          <w:marBottom w:val="0"/>
          <w:divBdr>
            <w:top w:val="none" w:sz="0" w:space="0" w:color="auto"/>
            <w:left w:val="none" w:sz="0" w:space="0" w:color="auto"/>
            <w:bottom w:val="none" w:sz="0" w:space="0" w:color="auto"/>
            <w:right w:val="none" w:sz="0" w:space="0" w:color="auto"/>
          </w:divBdr>
        </w:div>
      </w:divsChild>
    </w:div>
    <w:div w:id="1569799219">
      <w:bodyDiv w:val="1"/>
      <w:marLeft w:val="0"/>
      <w:marRight w:val="0"/>
      <w:marTop w:val="0"/>
      <w:marBottom w:val="0"/>
      <w:divBdr>
        <w:top w:val="none" w:sz="0" w:space="0" w:color="auto"/>
        <w:left w:val="none" w:sz="0" w:space="0" w:color="auto"/>
        <w:bottom w:val="none" w:sz="0" w:space="0" w:color="auto"/>
        <w:right w:val="none" w:sz="0" w:space="0" w:color="auto"/>
      </w:divBdr>
    </w:div>
    <w:div w:id="1595281323">
      <w:bodyDiv w:val="1"/>
      <w:marLeft w:val="0"/>
      <w:marRight w:val="0"/>
      <w:marTop w:val="0"/>
      <w:marBottom w:val="0"/>
      <w:divBdr>
        <w:top w:val="none" w:sz="0" w:space="0" w:color="auto"/>
        <w:left w:val="none" w:sz="0" w:space="0" w:color="auto"/>
        <w:bottom w:val="none" w:sz="0" w:space="0" w:color="auto"/>
        <w:right w:val="none" w:sz="0" w:space="0" w:color="auto"/>
      </w:divBdr>
    </w:div>
    <w:div w:id="1607275893">
      <w:bodyDiv w:val="1"/>
      <w:marLeft w:val="0"/>
      <w:marRight w:val="0"/>
      <w:marTop w:val="0"/>
      <w:marBottom w:val="0"/>
      <w:divBdr>
        <w:top w:val="none" w:sz="0" w:space="0" w:color="auto"/>
        <w:left w:val="none" w:sz="0" w:space="0" w:color="auto"/>
        <w:bottom w:val="none" w:sz="0" w:space="0" w:color="auto"/>
        <w:right w:val="none" w:sz="0" w:space="0" w:color="auto"/>
      </w:divBdr>
    </w:div>
    <w:div w:id="1646542857">
      <w:bodyDiv w:val="1"/>
      <w:marLeft w:val="0"/>
      <w:marRight w:val="0"/>
      <w:marTop w:val="0"/>
      <w:marBottom w:val="0"/>
      <w:divBdr>
        <w:top w:val="none" w:sz="0" w:space="0" w:color="auto"/>
        <w:left w:val="none" w:sz="0" w:space="0" w:color="auto"/>
        <w:bottom w:val="none" w:sz="0" w:space="0" w:color="auto"/>
        <w:right w:val="none" w:sz="0" w:space="0" w:color="auto"/>
      </w:divBdr>
      <w:divsChild>
        <w:div w:id="1191190581">
          <w:marLeft w:val="0"/>
          <w:marRight w:val="0"/>
          <w:marTop w:val="0"/>
          <w:marBottom w:val="0"/>
          <w:divBdr>
            <w:top w:val="none" w:sz="0" w:space="0" w:color="auto"/>
            <w:left w:val="none" w:sz="0" w:space="0" w:color="auto"/>
            <w:bottom w:val="none" w:sz="0" w:space="0" w:color="auto"/>
            <w:right w:val="none" w:sz="0" w:space="0" w:color="auto"/>
          </w:divBdr>
        </w:div>
        <w:div w:id="752435481">
          <w:marLeft w:val="0"/>
          <w:marRight w:val="0"/>
          <w:marTop w:val="0"/>
          <w:marBottom w:val="0"/>
          <w:divBdr>
            <w:top w:val="none" w:sz="0" w:space="0" w:color="auto"/>
            <w:left w:val="none" w:sz="0" w:space="0" w:color="auto"/>
            <w:bottom w:val="none" w:sz="0" w:space="0" w:color="auto"/>
            <w:right w:val="none" w:sz="0" w:space="0" w:color="auto"/>
          </w:divBdr>
        </w:div>
        <w:div w:id="1773550650">
          <w:marLeft w:val="0"/>
          <w:marRight w:val="0"/>
          <w:marTop w:val="0"/>
          <w:marBottom w:val="0"/>
          <w:divBdr>
            <w:top w:val="none" w:sz="0" w:space="0" w:color="auto"/>
            <w:left w:val="none" w:sz="0" w:space="0" w:color="auto"/>
            <w:bottom w:val="none" w:sz="0" w:space="0" w:color="auto"/>
            <w:right w:val="none" w:sz="0" w:space="0" w:color="auto"/>
          </w:divBdr>
        </w:div>
        <w:div w:id="453332394">
          <w:marLeft w:val="0"/>
          <w:marRight w:val="0"/>
          <w:marTop w:val="0"/>
          <w:marBottom w:val="0"/>
          <w:divBdr>
            <w:top w:val="none" w:sz="0" w:space="0" w:color="auto"/>
            <w:left w:val="none" w:sz="0" w:space="0" w:color="auto"/>
            <w:bottom w:val="none" w:sz="0" w:space="0" w:color="auto"/>
            <w:right w:val="none" w:sz="0" w:space="0" w:color="auto"/>
          </w:divBdr>
        </w:div>
        <w:div w:id="514004959">
          <w:marLeft w:val="0"/>
          <w:marRight w:val="0"/>
          <w:marTop w:val="0"/>
          <w:marBottom w:val="0"/>
          <w:divBdr>
            <w:top w:val="none" w:sz="0" w:space="0" w:color="auto"/>
            <w:left w:val="none" w:sz="0" w:space="0" w:color="auto"/>
            <w:bottom w:val="none" w:sz="0" w:space="0" w:color="auto"/>
            <w:right w:val="none" w:sz="0" w:space="0" w:color="auto"/>
          </w:divBdr>
        </w:div>
      </w:divsChild>
    </w:div>
    <w:div w:id="1707372120">
      <w:bodyDiv w:val="1"/>
      <w:marLeft w:val="0"/>
      <w:marRight w:val="0"/>
      <w:marTop w:val="0"/>
      <w:marBottom w:val="0"/>
      <w:divBdr>
        <w:top w:val="none" w:sz="0" w:space="0" w:color="auto"/>
        <w:left w:val="none" w:sz="0" w:space="0" w:color="auto"/>
        <w:bottom w:val="none" w:sz="0" w:space="0" w:color="auto"/>
        <w:right w:val="none" w:sz="0" w:space="0" w:color="auto"/>
      </w:divBdr>
    </w:div>
    <w:div w:id="1739860033">
      <w:bodyDiv w:val="1"/>
      <w:marLeft w:val="0"/>
      <w:marRight w:val="0"/>
      <w:marTop w:val="0"/>
      <w:marBottom w:val="0"/>
      <w:divBdr>
        <w:top w:val="none" w:sz="0" w:space="0" w:color="auto"/>
        <w:left w:val="none" w:sz="0" w:space="0" w:color="auto"/>
        <w:bottom w:val="none" w:sz="0" w:space="0" w:color="auto"/>
        <w:right w:val="none" w:sz="0" w:space="0" w:color="auto"/>
      </w:divBdr>
    </w:div>
    <w:div w:id="1803038842">
      <w:bodyDiv w:val="1"/>
      <w:marLeft w:val="0"/>
      <w:marRight w:val="0"/>
      <w:marTop w:val="0"/>
      <w:marBottom w:val="0"/>
      <w:divBdr>
        <w:top w:val="none" w:sz="0" w:space="0" w:color="auto"/>
        <w:left w:val="none" w:sz="0" w:space="0" w:color="auto"/>
        <w:bottom w:val="none" w:sz="0" w:space="0" w:color="auto"/>
        <w:right w:val="none" w:sz="0" w:space="0" w:color="auto"/>
      </w:divBdr>
      <w:divsChild>
        <w:div w:id="931935362">
          <w:marLeft w:val="0"/>
          <w:marRight w:val="0"/>
          <w:marTop w:val="0"/>
          <w:marBottom w:val="0"/>
          <w:divBdr>
            <w:top w:val="none" w:sz="0" w:space="0" w:color="auto"/>
            <w:left w:val="none" w:sz="0" w:space="0" w:color="auto"/>
            <w:bottom w:val="none" w:sz="0" w:space="0" w:color="auto"/>
            <w:right w:val="none" w:sz="0" w:space="0" w:color="auto"/>
          </w:divBdr>
          <w:divsChild>
            <w:div w:id="559631250">
              <w:marLeft w:val="0"/>
              <w:marRight w:val="0"/>
              <w:marTop w:val="0"/>
              <w:marBottom w:val="0"/>
              <w:divBdr>
                <w:top w:val="none" w:sz="0" w:space="0" w:color="auto"/>
                <w:left w:val="none" w:sz="0" w:space="0" w:color="auto"/>
                <w:bottom w:val="none" w:sz="0" w:space="0" w:color="auto"/>
                <w:right w:val="none" w:sz="0" w:space="0" w:color="auto"/>
              </w:divBdr>
              <w:divsChild>
                <w:div w:id="1037244820">
                  <w:marLeft w:val="0"/>
                  <w:marRight w:val="0"/>
                  <w:marTop w:val="0"/>
                  <w:marBottom w:val="0"/>
                  <w:divBdr>
                    <w:top w:val="none" w:sz="0" w:space="0" w:color="auto"/>
                    <w:left w:val="none" w:sz="0" w:space="0" w:color="auto"/>
                    <w:bottom w:val="none" w:sz="0" w:space="0" w:color="auto"/>
                    <w:right w:val="none" w:sz="0" w:space="0" w:color="auto"/>
                  </w:divBdr>
                </w:div>
                <w:div w:id="11975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61028">
      <w:bodyDiv w:val="1"/>
      <w:marLeft w:val="0"/>
      <w:marRight w:val="0"/>
      <w:marTop w:val="0"/>
      <w:marBottom w:val="0"/>
      <w:divBdr>
        <w:top w:val="none" w:sz="0" w:space="0" w:color="auto"/>
        <w:left w:val="none" w:sz="0" w:space="0" w:color="auto"/>
        <w:bottom w:val="none" w:sz="0" w:space="0" w:color="auto"/>
        <w:right w:val="none" w:sz="0" w:space="0" w:color="auto"/>
      </w:divBdr>
      <w:divsChild>
        <w:div w:id="1537236578">
          <w:marLeft w:val="0"/>
          <w:marRight w:val="0"/>
          <w:marTop w:val="0"/>
          <w:marBottom w:val="0"/>
          <w:divBdr>
            <w:top w:val="none" w:sz="0" w:space="0" w:color="auto"/>
            <w:left w:val="none" w:sz="0" w:space="0" w:color="auto"/>
            <w:bottom w:val="none" w:sz="0" w:space="0" w:color="auto"/>
            <w:right w:val="none" w:sz="0" w:space="0" w:color="auto"/>
          </w:divBdr>
        </w:div>
      </w:divsChild>
    </w:div>
    <w:div w:id="1831561863">
      <w:bodyDiv w:val="1"/>
      <w:marLeft w:val="0"/>
      <w:marRight w:val="0"/>
      <w:marTop w:val="0"/>
      <w:marBottom w:val="0"/>
      <w:divBdr>
        <w:top w:val="none" w:sz="0" w:space="0" w:color="auto"/>
        <w:left w:val="none" w:sz="0" w:space="0" w:color="auto"/>
        <w:bottom w:val="none" w:sz="0" w:space="0" w:color="auto"/>
        <w:right w:val="none" w:sz="0" w:space="0" w:color="auto"/>
      </w:divBdr>
    </w:div>
    <w:div w:id="1861821850">
      <w:bodyDiv w:val="1"/>
      <w:marLeft w:val="0"/>
      <w:marRight w:val="0"/>
      <w:marTop w:val="0"/>
      <w:marBottom w:val="0"/>
      <w:divBdr>
        <w:top w:val="none" w:sz="0" w:space="0" w:color="auto"/>
        <w:left w:val="none" w:sz="0" w:space="0" w:color="auto"/>
        <w:bottom w:val="none" w:sz="0" w:space="0" w:color="auto"/>
        <w:right w:val="none" w:sz="0" w:space="0" w:color="auto"/>
      </w:divBdr>
      <w:divsChild>
        <w:div w:id="1780097710">
          <w:marLeft w:val="0"/>
          <w:marRight w:val="0"/>
          <w:marTop w:val="0"/>
          <w:marBottom w:val="0"/>
          <w:divBdr>
            <w:top w:val="none" w:sz="0" w:space="0" w:color="auto"/>
            <w:left w:val="none" w:sz="0" w:space="0" w:color="auto"/>
            <w:bottom w:val="none" w:sz="0" w:space="0" w:color="auto"/>
            <w:right w:val="none" w:sz="0" w:space="0" w:color="auto"/>
          </w:divBdr>
          <w:divsChild>
            <w:div w:id="1169129113">
              <w:marLeft w:val="0"/>
              <w:marRight w:val="0"/>
              <w:marTop w:val="0"/>
              <w:marBottom w:val="0"/>
              <w:divBdr>
                <w:top w:val="none" w:sz="0" w:space="0" w:color="auto"/>
                <w:left w:val="none" w:sz="0" w:space="0" w:color="auto"/>
                <w:bottom w:val="none" w:sz="0" w:space="0" w:color="auto"/>
                <w:right w:val="none" w:sz="0" w:space="0" w:color="auto"/>
              </w:divBdr>
              <w:divsChild>
                <w:div w:id="769618117">
                  <w:marLeft w:val="0"/>
                  <w:marRight w:val="0"/>
                  <w:marTop w:val="0"/>
                  <w:marBottom w:val="0"/>
                  <w:divBdr>
                    <w:top w:val="none" w:sz="0" w:space="0" w:color="auto"/>
                    <w:left w:val="none" w:sz="0" w:space="0" w:color="auto"/>
                    <w:bottom w:val="none" w:sz="0" w:space="0" w:color="auto"/>
                    <w:right w:val="none" w:sz="0" w:space="0" w:color="auto"/>
                  </w:divBdr>
                </w:div>
                <w:div w:id="167595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85899">
      <w:bodyDiv w:val="1"/>
      <w:marLeft w:val="0"/>
      <w:marRight w:val="0"/>
      <w:marTop w:val="0"/>
      <w:marBottom w:val="0"/>
      <w:divBdr>
        <w:top w:val="none" w:sz="0" w:space="0" w:color="auto"/>
        <w:left w:val="none" w:sz="0" w:space="0" w:color="auto"/>
        <w:bottom w:val="none" w:sz="0" w:space="0" w:color="auto"/>
        <w:right w:val="none" w:sz="0" w:space="0" w:color="auto"/>
      </w:divBdr>
      <w:divsChild>
        <w:div w:id="1495146594">
          <w:marLeft w:val="0"/>
          <w:marRight w:val="0"/>
          <w:marTop w:val="0"/>
          <w:marBottom w:val="0"/>
          <w:divBdr>
            <w:top w:val="none" w:sz="0" w:space="0" w:color="auto"/>
            <w:left w:val="none" w:sz="0" w:space="0" w:color="auto"/>
            <w:bottom w:val="none" w:sz="0" w:space="0" w:color="auto"/>
            <w:right w:val="none" w:sz="0" w:space="0" w:color="auto"/>
          </w:divBdr>
        </w:div>
      </w:divsChild>
    </w:div>
    <w:div w:id="1925453864">
      <w:bodyDiv w:val="1"/>
      <w:marLeft w:val="0"/>
      <w:marRight w:val="0"/>
      <w:marTop w:val="0"/>
      <w:marBottom w:val="0"/>
      <w:divBdr>
        <w:top w:val="none" w:sz="0" w:space="0" w:color="auto"/>
        <w:left w:val="none" w:sz="0" w:space="0" w:color="auto"/>
        <w:bottom w:val="none" w:sz="0" w:space="0" w:color="auto"/>
        <w:right w:val="none" w:sz="0" w:space="0" w:color="auto"/>
      </w:divBdr>
      <w:divsChild>
        <w:div w:id="1622154261">
          <w:marLeft w:val="0"/>
          <w:marRight w:val="0"/>
          <w:marTop w:val="0"/>
          <w:marBottom w:val="0"/>
          <w:divBdr>
            <w:top w:val="none" w:sz="0" w:space="0" w:color="auto"/>
            <w:left w:val="none" w:sz="0" w:space="0" w:color="auto"/>
            <w:bottom w:val="none" w:sz="0" w:space="0" w:color="auto"/>
            <w:right w:val="none" w:sz="0" w:space="0" w:color="auto"/>
          </w:divBdr>
          <w:divsChild>
            <w:div w:id="1788086819">
              <w:marLeft w:val="0"/>
              <w:marRight w:val="0"/>
              <w:marTop w:val="0"/>
              <w:marBottom w:val="0"/>
              <w:divBdr>
                <w:top w:val="none" w:sz="0" w:space="0" w:color="auto"/>
                <w:left w:val="none" w:sz="0" w:space="0" w:color="auto"/>
                <w:bottom w:val="none" w:sz="0" w:space="0" w:color="auto"/>
                <w:right w:val="none" w:sz="0" w:space="0" w:color="auto"/>
              </w:divBdr>
              <w:divsChild>
                <w:div w:id="302391412">
                  <w:marLeft w:val="0"/>
                  <w:marRight w:val="0"/>
                  <w:marTop w:val="0"/>
                  <w:marBottom w:val="0"/>
                  <w:divBdr>
                    <w:top w:val="none" w:sz="0" w:space="0" w:color="auto"/>
                    <w:left w:val="none" w:sz="0" w:space="0" w:color="auto"/>
                    <w:bottom w:val="none" w:sz="0" w:space="0" w:color="auto"/>
                    <w:right w:val="none" w:sz="0" w:space="0" w:color="auto"/>
                  </w:divBdr>
                </w:div>
                <w:div w:id="4202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39306">
      <w:bodyDiv w:val="1"/>
      <w:marLeft w:val="0"/>
      <w:marRight w:val="0"/>
      <w:marTop w:val="0"/>
      <w:marBottom w:val="0"/>
      <w:divBdr>
        <w:top w:val="none" w:sz="0" w:space="0" w:color="auto"/>
        <w:left w:val="none" w:sz="0" w:space="0" w:color="auto"/>
        <w:bottom w:val="none" w:sz="0" w:space="0" w:color="auto"/>
        <w:right w:val="none" w:sz="0" w:space="0" w:color="auto"/>
      </w:divBdr>
    </w:div>
    <w:div w:id="194950264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 w:id="2012444111">
      <w:bodyDiv w:val="1"/>
      <w:marLeft w:val="0"/>
      <w:marRight w:val="0"/>
      <w:marTop w:val="0"/>
      <w:marBottom w:val="0"/>
      <w:divBdr>
        <w:top w:val="none" w:sz="0" w:space="0" w:color="auto"/>
        <w:left w:val="none" w:sz="0" w:space="0" w:color="auto"/>
        <w:bottom w:val="none" w:sz="0" w:space="0" w:color="auto"/>
        <w:right w:val="none" w:sz="0" w:space="0" w:color="auto"/>
      </w:divBdr>
      <w:divsChild>
        <w:div w:id="827013851">
          <w:marLeft w:val="0"/>
          <w:marRight w:val="0"/>
          <w:marTop w:val="0"/>
          <w:marBottom w:val="0"/>
          <w:divBdr>
            <w:top w:val="none" w:sz="0" w:space="0" w:color="auto"/>
            <w:left w:val="none" w:sz="0" w:space="0" w:color="auto"/>
            <w:bottom w:val="none" w:sz="0" w:space="0" w:color="auto"/>
            <w:right w:val="none" w:sz="0" w:space="0" w:color="auto"/>
          </w:divBdr>
          <w:divsChild>
            <w:div w:id="1155412440">
              <w:marLeft w:val="0"/>
              <w:marRight w:val="0"/>
              <w:marTop w:val="0"/>
              <w:marBottom w:val="0"/>
              <w:divBdr>
                <w:top w:val="none" w:sz="0" w:space="0" w:color="auto"/>
                <w:left w:val="none" w:sz="0" w:space="0" w:color="auto"/>
                <w:bottom w:val="none" w:sz="0" w:space="0" w:color="auto"/>
                <w:right w:val="none" w:sz="0" w:space="0" w:color="auto"/>
              </w:divBdr>
              <w:divsChild>
                <w:div w:id="1195733251">
                  <w:marLeft w:val="0"/>
                  <w:marRight w:val="0"/>
                  <w:marTop w:val="0"/>
                  <w:marBottom w:val="0"/>
                  <w:divBdr>
                    <w:top w:val="none" w:sz="0" w:space="0" w:color="auto"/>
                    <w:left w:val="none" w:sz="0" w:space="0" w:color="auto"/>
                    <w:bottom w:val="none" w:sz="0" w:space="0" w:color="auto"/>
                    <w:right w:val="none" w:sz="0" w:space="0" w:color="auto"/>
                  </w:divBdr>
                </w:div>
                <w:div w:id="100120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65455">
      <w:bodyDiv w:val="1"/>
      <w:marLeft w:val="0"/>
      <w:marRight w:val="0"/>
      <w:marTop w:val="0"/>
      <w:marBottom w:val="0"/>
      <w:divBdr>
        <w:top w:val="none" w:sz="0" w:space="0" w:color="auto"/>
        <w:left w:val="none" w:sz="0" w:space="0" w:color="auto"/>
        <w:bottom w:val="none" w:sz="0" w:space="0" w:color="auto"/>
        <w:right w:val="none" w:sz="0" w:space="0" w:color="auto"/>
      </w:divBdr>
    </w:div>
    <w:div w:id="2065131803">
      <w:bodyDiv w:val="1"/>
      <w:marLeft w:val="0"/>
      <w:marRight w:val="0"/>
      <w:marTop w:val="0"/>
      <w:marBottom w:val="0"/>
      <w:divBdr>
        <w:top w:val="none" w:sz="0" w:space="0" w:color="auto"/>
        <w:left w:val="none" w:sz="0" w:space="0" w:color="auto"/>
        <w:bottom w:val="none" w:sz="0" w:space="0" w:color="auto"/>
        <w:right w:val="none" w:sz="0" w:space="0" w:color="auto"/>
      </w:divBdr>
    </w:div>
    <w:div w:id="208221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search/participants/data/ref/h2020/grants_manual/amga/h2020-amga_en.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5097E-0BCC-49DB-869D-1E3D213C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5</Pages>
  <Words>903</Words>
  <Characters>5152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6043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Collaboratore4</cp:lastModifiedBy>
  <cp:revision>16</cp:revision>
  <cp:lastPrinted>2016-10-20T14:25:00Z</cp:lastPrinted>
  <dcterms:created xsi:type="dcterms:W3CDTF">2016-10-20T14:35:00Z</dcterms:created>
  <dcterms:modified xsi:type="dcterms:W3CDTF">2017-12-21T08:05:00Z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